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25" w:type="dxa"/>
        <w:tblInd w:w="-162" w:type="dxa"/>
        <w:tblLayout w:type="fixed"/>
        <w:tblCellMar>
          <w:top w:w="28" w:type="dxa"/>
          <w:left w:w="0" w:type="dxa"/>
          <w:bottom w:w="28" w:type="dxa"/>
          <w:right w:w="0" w:type="dxa"/>
        </w:tblCellMar>
        <w:tblLook w:val="0400" w:firstRow="0" w:lastRow="0" w:firstColumn="0" w:lastColumn="0" w:noHBand="0" w:noVBand="1"/>
      </w:tblPr>
      <w:tblGrid>
        <w:gridCol w:w="1296"/>
        <w:gridCol w:w="3719"/>
        <w:gridCol w:w="1243"/>
        <w:gridCol w:w="3260"/>
        <w:gridCol w:w="7"/>
      </w:tblGrid>
      <w:tr w:rsidR="00254DF3" w:rsidRPr="00347F07" w14:paraId="1F559DE0" w14:textId="77777777" w:rsidTr="00995E30">
        <w:trPr>
          <w:trHeight w:val="400"/>
        </w:trPr>
        <w:tc>
          <w:tcPr>
            <w:tcW w:w="9525" w:type="dxa"/>
            <w:gridSpan w:val="5"/>
            <w:tcBorders>
              <w:bottom w:val="single" w:sz="4" w:space="0" w:color="auto"/>
            </w:tcBorders>
            <w:shd w:val="clear" w:color="auto" w:fill="auto"/>
          </w:tcPr>
          <w:p w14:paraId="3EBD089D" w14:textId="64206D9C" w:rsidR="00F329A5" w:rsidRPr="00347F07" w:rsidRDefault="00F329A5" w:rsidP="00254DF3">
            <w:pPr>
              <w:pStyle w:val="Default"/>
              <w:tabs>
                <w:tab w:val="left" w:pos="4540"/>
              </w:tabs>
              <w:snapToGrid w:val="0"/>
              <w:jc w:val="right"/>
            </w:pPr>
            <w:r w:rsidRPr="00347F07">
              <w:br w:type="page"/>
            </w:r>
          </w:p>
          <w:p w14:paraId="63FF5E55" w14:textId="4093964F" w:rsidR="00254DF3" w:rsidRPr="00347F07" w:rsidRDefault="00254DF3" w:rsidP="0012755C">
            <w:pPr>
              <w:pStyle w:val="Default"/>
              <w:tabs>
                <w:tab w:val="left" w:pos="4540"/>
              </w:tabs>
              <w:snapToGrid w:val="0"/>
              <w:spacing w:after="240"/>
              <w:jc w:val="center"/>
              <w:rPr>
                <w:b/>
                <w:caps/>
              </w:rPr>
            </w:pPr>
            <w:r w:rsidRPr="00347F07">
              <w:rPr>
                <w:b/>
              </w:rPr>
              <w:t>Muudatus</w:t>
            </w:r>
          </w:p>
          <w:p w14:paraId="54C4DCC0" w14:textId="7D2ACB93" w:rsidR="00254DF3" w:rsidRPr="00347F07" w:rsidRDefault="00254DF3" w:rsidP="00995E30">
            <w:pPr>
              <w:pStyle w:val="Default"/>
              <w:tabs>
                <w:tab w:val="left" w:pos="4540"/>
              </w:tabs>
              <w:snapToGrid w:val="0"/>
              <w:rPr>
                <w:b/>
                <w:caps/>
              </w:rPr>
            </w:pPr>
            <w:r w:rsidRPr="00347F07">
              <w:rPr>
                <w:b/>
                <w:caps/>
              </w:rPr>
              <w:t>Muudatus nr</w:t>
            </w:r>
            <w:r w:rsidR="0031772C" w:rsidRPr="00347F07">
              <w:rPr>
                <w:b/>
                <w:caps/>
              </w:rPr>
              <w:t xml:space="preserve"> </w:t>
            </w:r>
            <w:r w:rsidR="00A31087">
              <w:rPr>
                <w:b/>
                <w:caps/>
              </w:rPr>
              <w:t>2</w:t>
            </w:r>
            <w:r w:rsidR="00C8696B">
              <w:rPr>
                <w:b/>
                <w:caps/>
              </w:rPr>
              <w:t>5</w:t>
            </w:r>
          </w:p>
        </w:tc>
      </w:tr>
      <w:tr w:rsidR="00254DF3" w:rsidRPr="00347F07" w14:paraId="0E185F07" w14:textId="77777777" w:rsidTr="00995E30">
        <w:trPr>
          <w:trHeight w:val="340"/>
        </w:trPr>
        <w:tc>
          <w:tcPr>
            <w:tcW w:w="1296" w:type="dxa"/>
            <w:tcBorders>
              <w:top w:val="single" w:sz="4" w:space="0" w:color="auto"/>
              <w:bottom w:val="single" w:sz="4" w:space="0" w:color="auto"/>
            </w:tcBorders>
            <w:shd w:val="clear" w:color="auto" w:fill="auto"/>
            <w:vAlign w:val="center"/>
          </w:tcPr>
          <w:p w14:paraId="329651F9" w14:textId="77777777" w:rsidR="00254DF3" w:rsidRPr="00347F07" w:rsidRDefault="00254DF3" w:rsidP="00995E30">
            <w:pPr>
              <w:pStyle w:val="Default"/>
              <w:tabs>
                <w:tab w:val="left" w:pos="4540"/>
              </w:tabs>
              <w:snapToGrid w:val="0"/>
              <w:ind w:right="-136"/>
            </w:pPr>
            <w:r w:rsidRPr="00347F07">
              <w:t xml:space="preserve">Projekti nimi: </w:t>
            </w:r>
          </w:p>
        </w:tc>
        <w:tc>
          <w:tcPr>
            <w:tcW w:w="8229" w:type="dxa"/>
            <w:gridSpan w:val="4"/>
            <w:tcBorders>
              <w:top w:val="single" w:sz="4" w:space="0" w:color="auto"/>
              <w:bottom w:val="single" w:sz="4" w:space="0" w:color="auto"/>
            </w:tcBorders>
            <w:shd w:val="clear" w:color="auto" w:fill="auto"/>
            <w:vAlign w:val="center"/>
          </w:tcPr>
          <w:p w14:paraId="4BD38EC1" w14:textId="29485B85" w:rsidR="00254DF3" w:rsidRPr="00347F07" w:rsidRDefault="008C746B" w:rsidP="0031772C">
            <w:pPr>
              <w:pStyle w:val="Defaul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napToGrid w:val="0"/>
              <w:ind w:left="137"/>
              <w:rPr>
                <w:rFonts w:eastAsia="Times"/>
                <w:b/>
                <w:color w:val="auto"/>
              </w:rPr>
            </w:pPr>
            <w:r w:rsidRPr="00FC4BB5">
              <w:rPr>
                <w:color w:val="auto"/>
              </w:rPr>
              <w:t>Riigitee nr 4 Tallinn - Pärnu - Ikla km 122,6 - 125,2 Sauga - Pärnu 2+2 teelõigu ehitus</w:t>
            </w:r>
          </w:p>
        </w:tc>
      </w:tr>
      <w:tr w:rsidR="00254DF3" w:rsidRPr="00347F07" w14:paraId="59ABDCEE" w14:textId="77777777" w:rsidTr="005D6700">
        <w:trPr>
          <w:gridAfter w:val="1"/>
          <w:wAfter w:w="7" w:type="dxa"/>
          <w:trHeight w:val="340"/>
        </w:trPr>
        <w:tc>
          <w:tcPr>
            <w:tcW w:w="1296" w:type="dxa"/>
            <w:tcBorders>
              <w:top w:val="single" w:sz="4" w:space="0" w:color="auto"/>
              <w:bottom w:val="single" w:sz="4" w:space="0" w:color="auto"/>
            </w:tcBorders>
            <w:shd w:val="clear" w:color="auto" w:fill="auto"/>
            <w:vAlign w:val="center"/>
          </w:tcPr>
          <w:p w14:paraId="58024C02" w14:textId="77777777" w:rsidR="00254DF3" w:rsidRPr="00347F07" w:rsidRDefault="00254DF3" w:rsidP="00995E30">
            <w:pPr>
              <w:pStyle w:val="Default"/>
              <w:tabs>
                <w:tab w:val="left" w:pos="4540"/>
              </w:tabs>
              <w:snapToGrid w:val="0"/>
            </w:pPr>
            <w:r w:rsidRPr="00347F07">
              <w:t>Kuupäev:</w:t>
            </w:r>
          </w:p>
        </w:tc>
        <w:tc>
          <w:tcPr>
            <w:tcW w:w="3719" w:type="dxa"/>
            <w:tcBorders>
              <w:top w:val="single" w:sz="4" w:space="0" w:color="auto"/>
              <w:bottom w:val="single" w:sz="4" w:space="0" w:color="auto"/>
            </w:tcBorders>
            <w:shd w:val="clear" w:color="auto" w:fill="auto"/>
            <w:vAlign w:val="center"/>
          </w:tcPr>
          <w:p w14:paraId="6B2AD8F8" w14:textId="62E94DCC" w:rsidR="00254DF3" w:rsidRPr="00740FCE" w:rsidRDefault="00685C0E" w:rsidP="00A31087">
            <w:pPr>
              <w:pStyle w:val="Default"/>
              <w:tabs>
                <w:tab w:val="left" w:pos="4540"/>
              </w:tabs>
              <w:snapToGrid w:val="0"/>
              <w:ind w:right="-147" w:firstLine="137"/>
              <w:rPr>
                <w:bCs/>
              </w:rPr>
            </w:pPr>
            <w:r>
              <w:rPr>
                <w:bCs/>
              </w:rPr>
              <w:t>0</w:t>
            </w:r>
            <w:r w:rsidR="00C8696B">
              <w:rPr>
                <w:bCs/>
              </w:rPr>
              <w:t>4</w:t>
            </w:r>
            <w:r w:rsidR="0031772C" w:rsidRPr="00740FCE">
              <w:rPr>
                <w:bCs/>
              </w:rPr>
              <w:t>.</w:t>
            </w:r>
            <w:r w:rsidR="0026190C">
              <w:rPr>
                <w:bCs/>
              </w:rPr>
              <w:t>1</w:t>
            </w:r>
            <w:r w:rsidR="00C8696B">
              <w:rPr>
                <w:bCs/>
              </w:rPr>
              <w:t>2</w:t>
            </w:r>
            <w:r w:rsidR="0031772C" w:rsidRPr="00740FCE">
              <w:rPr>
                <w:bCs/>
              </w:rPr>
              <w:t>.2</w:t>
            </w:r>
            <w:r w:rsidR="00740FCE" w:rsidRPr="00740FCE">
              <w:rPr>
                <w:bCs/>
              </w:rPr>
              <w:t>02</w:t>
            </w:r>
            <w:r w:rsidR="00A31087">
              <w:rPr>
                <w:bCs/>
              </w:rPr>
              <w:t>5</w:t>
            </w:r>
          </w:p>
        </w:tc>
        <w:tc>
          <w:tcPr>
            <w:tcW w:w="1243" w:type="dxa"/>
            <w:tcBorders>
              <w:top w:val="single" w:sz="4" w:space="0" w:color="auto"/>
              <w:bottom w:val="single" w:sz="4" w:space="0" w:color="auto"/>
            </w:tcBorders>
            <w:shd w:val="clear" w:color="auto" w:fill="auto"/>
            <w:vAlign w:val="center"/>
          </w:tcPr>
          <w:p w14:paraId="65D27FAD" w14:textId="77777777" w:rsidR="00254DF3" w:rsidRPr="00347F07" w:rsidRDefault="00254DF3" w:rsidP="00995E30">
            <w:pPr>
              <w:pStyle w:val="Default"/>
              <w:tabs>
                <w:tab w:val="left" w:pos="4540"/>
              </w:tabs>
              <w:snapToGrid w:val="0"/>
              <w:ind w:right="-432"/>
            </w:pPr>
            <w:r w:rsidRPr="00347F07">
              <w:t>Lepingu nr:</w:t>
            </w:r>
          </w:p>
        </w:tc>
        <w:tc>
          <w:tcPr>
            <w:tcW w:w="3260" w:type="dxa"/>
            <w:tcBorders>
              <w:top w:val="single" w:sz="4" w:space="0" w:color="auto"/>
              <w:bottom w:val="single" w:sz="4" w:space="0" w:color="auto"/>
            </w:tcBorders>
            <w:shd w:val="clear" w:color="auto" w:fill="auto"/>
            <w:vAlign w:val="bottom"/>
          </w:tcPr>
          <w:p w14:paraId="57790B1B" w14:textId="2BB1C5DE" w:rsidR="00254DF3" w:rsidRPr="00347F07" w:rsidRDefault="008B3799" w:rsidP="00347F07">
            <w:pPr>
              <w:pStyle w:val="Default"/>
              <w:tabs>
                <w:tab w:val="left" w:pos="4540"/>
              </w:tabs>
              <w:snapToGrid w:val="0"/>
              <w:ind w:left="-378" w:right="-147" w:firstLine="378"/>
              <w:rPr>
                <w:b/>
                <w:bCs/>
              </w:rPr>
            </w:pPr>
            <w:r w:rsidRPr="00FC4BB5">
              <w:rPr>
                <w:color w:val="auto"/>
              </w:rPr>
              <w:t>3.2-3/23/1949-1</w:t>
            </w:r>
          </w:p>
        </w:tc>
      </w:tr>
      <w:tr w:rsidR="00254DF3" w:rsidRPr="00347F07" w14:paraId="4BB21D37" w14:textId="77777777" w:rsidTr="00995E30">
        <w:trPr>
          <w:gridAfter w:val="1"/>
          <w:wAfter w:w="7" w:type="dxa"/>
          <w:trHeight w:val="340"/>
        </w:trPr>
        <w:tc>
          <w:tcPr>
            <w:tcW w:w="1296" w:type="dxa"/>
            <w:tcBorders>
              <w:top w:val="single" w:sz="4" w:space="0" w:color="auto"/>
              <w:bottom w:val="single" w:sz="4" w:space="0" w:color="auto"/>
            </w:tcBorders>
            <w:shd w:val="clear" w:color="auto" w:fill="auto"/>
            <w:vAlign w:val="center"/>
          </w:tcPr>
          <w:p w14:paraId="3147734C" w14:textId="77777777" w:rsidR="00254DF3" w:rsidRPr="00347F07" w:rsidRDefault="00254DF3" w:rsidP="00995E30">
            <w:pPr>
              <w:pStyle w:val="Default"/>
              <w:tabs>
                <w:tab w:val="left" w:pos="4540"/>
              </w:tabs>
              <w:snapToGrid w:val="0"/>
            </w:pPr>
            <w:r w:rsidRPr="00347F07">
              <w:t>Töövõtja:</w:t>
            </w:r>
          </w:p>
        </w:tc>
        <w:tc>
          <w:tcPr>
            <w:tcW w:w="4962" w:type="dxa"/>
            <w:gridSpan w:val="2"/>
            <w:tcBorders>
              <w:top w:val="single" w:sz="4" w:space="0" w:color="auto"/>
              <w:bottom w:val="single" w:sz="4" w:space="0" w:color="auto"/>
            </w:tcBorders>
            <w:shd w:val="clear" w:color="auto" w:fill="auto"/>
            <w:vAlign w:val="center"/>
          </w:tcPr>
          <w:p w14:paraId="1D1F0679" w14:textId="73EAE5A9" w:rsidR="00254DF3" w:rsidRPr="00347F07" w:rsidRDefault="008B3799" w:rsidP="00A31087">
            <w:pPr>
              <w:pStyle w:val="Default"/>
              <w:tabs>
                <w:tab w:val="left" w:pos="4540"/>
              </w:tabs>
              <w:snapToGrid w:val="0"/>
              <w:ind w:left="-378" w:right="-147" w:firstLine="515"/>
              <w:rPr>
                <w:b/>
                <w:i/>
              </w:rPr>
            </w:pPr>
            <w:r w:rsidRPr="00FC4BB5">
              <w:rPr>
                <w:color w:val="auto"/>
              </w:rPr>
              <w:t>AS TREF Nord</w:t>
            </w:r>
          </w:p>
        </w:tc>
        <w:tc>
          <w:tcPr>
            <w:tcW w:w="3260" w:type="dxa"/>
            <w:tcBorders>
              <w:top w:val="single" w:sz="4" w:space="0" w:color="auto"/>
              <w:bottom w:val="single" w:sz="4" w:space="0" w:color="auto"/>
            </w:tcBorders>
            <w:shd w:val="clear" w:color="auto" w:fill="auto"/>
            <w:vAlign w:val="center"/>
          </w:tcPr>
          <w:p w14:paraId="4A481DF5" w14:textId="77777777" w:rsidR="00254DF3" w:rsidRPr="00347F07" w:rsidRDefault="00254DF3" w:rsidP="00995E30">
            <w:pPr>
              <w:pStyle w:val="Default"/>
              <w:tabs>
                <w:tab w:val="left" w:pos="4540"/>
              </w:tabs>
              <w:snapToGrid w:val="0"/>
              <w:ind w:right="-147"/>
              <w:rPr>
                <w:b/>
              </w:rPr>
            </w:pPr>
          </w:p>
        </w:tc>
      </w:tr>
      <w:tr w:rsidR="00254DF3" w:rsidRPr="00347F07" w14:paraId="26672BA6" w14:textId="77777777" w:rsidTr="00995E30">
        <w:trPr>
          <w:gridAfter w:val="1"/>
          <w:wAfter w:w="7" w:type="dxa"/>
          <w:trHeight w:val="340"/>
        </w:trPr>
        <w:tc>
          <w:tcPr>
            <w:tcW w:w="1296" w:type="dxa"/>
            <w:tcBorders>
              <w:top w:val="single" w:sz="4" w:space="0" w:color="auto"/>
              <w:bottom w:val="single" w:sz="4" w:space="0" w:color="auto"/>
            </w:tcBorders>
            <w:shd w:val="clear" w:color="auto" w:fill="auto"/>
            <w:vAlign w:val="center"/>
          </w:tcPr>
          <w:p w14:paraId="0B179F53" w14:textId="77777777" w:rsidR="00254DF3" w:rsidRPr="00347F07" w:rsidRDefault="00254DF3" w:rsidP="00995E30">
            <w:pPr>
              <w:pStyle w:val="Default"/>
              <w:tabs>
                <w:tab w:val="left" w:pos="4540"/>
              </w:tabs>
              <w:snapToGrid w:val="0"/>
            </w:pPr>
            <w:r w:rsidRPr="00347F07">
              <w:t>Insener:</w:t>
            </w:r>
          </w:p>
        </w:tc>
        <w:tc>
          <w:tcPr>
            <w:tcW w:w="4962" w:type="dxa"/>
            <w:gridSpan w:val="2"/>
            <w:tcBorders>
              <w:top w:val="single" w:sz="4" w:space="0" w:color="auto"/>
              <w:bottom w:val="single" w:sz="4" w:space="0" w:color="auto"/>
            </w:tcBorders>
            <w:shd w:val="clear" w:color="auto" w:fill="auto"/>
            <w:vAlign w:val="center"/>
          </w:tcPr>
          <w:p w14:paraId="2447EC8D" w14:textId="772807D6" w:rsidR="00254DF3" w:rsidRPr="00740FCE" w:rsidRDefault="005D6700" w:rsidP="00A31087">
            <w:pPr>
              <w:pStyle w:val="Default"/>
              <w:tabs>
                <w:tab w:val="left" w:pos="4540"/>
              </w:tabs>
              <w:snapToGrid w:val="0"/>
              <w:ind w:left="-378" w:right="-147" w:firstLine="515"/>
              <w:rPr>
                <w:i/>
                <w:color w:val="808080" w:themeColor="background1" w:themeShade="80"/>
              </w:rPr>
            </w:pPr>
            <w:proofErr w:type="spellStart"/>
            <w:r w:rsidRPr="00740FCE">
              <w:t>Sweco</w:t>
            </w:r>
            <w:proofErr w:type="spellEnd"/>
            <w:r w:rsidRPr="00740FCE">
              <w:t xml:space="preserve"> EST OÜ</w:t>
            </w:r>
            <w:r w:rsidR="007C76C5">
              <w:t xml:space="preserve">, </w:t>
            </w:r>
            <w:r w:rsidR="00C8696B">
              <w:t>Rein Kaseleht</w:t>
            </w:r>
          </w:p>
        </w:tc>
        <w:tc>
          <w:tcPr>
            <w:tcW w:w="3260" w:type="dxa"/>
            <w:tcBorders>
              <w:top w:val="single" w:sz="4" w:space="0" w:color="auto"/>
              <w:bottom w:val="single" w:sz="4" w:space="0" w:color="auto"/>
            </w:tcBorders>
            <w:shd w:val="clear" w:color="auto" w:fill="auto"/>
            <w:vAlign w:val="center"/>
          </w:tcPr>
          <w:p w14:paraId="764A95F1" w14:textId="77777777" w:rsidR="00254DF3" w:rsidRPr="00347F07" w:rsidRDefault="00254DF3" w:rsidP="00995E30">
            <w:pPr>
              <w:pStyle w:val="Default"/>
              <w:tabs>
                <w:tab w:val="left" w:pos="4540"/>
              </w:tabs>
              <w:snapToGrid w:val="0"/>
              <w:ind w:right="-147"/>
              <w:rPr>
                <w:b/>
              </w:rPr>
            </w:pPr>
          </w:p>
        </w:tc>
      </w:tr>
      <w:tr w:rsidR="00254DF3" w:rsidRPr="00347F07" w14:paraId="3B4759AA" w14:textId="77777777" w:rsidTr="00995E30">
        <w:trPr>
          <w:trHeight w:val="340"/>
        </w:trPr>
        <w:tc>
          <w:tcPr>
            <w:tcW w:w="1296" w:type="dxa"/>
            <w:tcBorders>
              <w:top w:val="single" w:sz="4" w:space="0" w:color="auto"/>
              <w:bottom w:val="single" w:sz="4" w:space="0" w:color="auto"/>
            </w:tcBorders>
            <w:shd w:val="clear" w:color="auto" w:fill="auto"/>
            <w:vAlign w:val="center"/>
          </w:tcPr>
          <w:p w14:paraId="5F0244C3" w14:textId="77777777" w:rsidR="00254DF3" w:rsidRPr="00347F07" w:rsidRDefault="00254DF3" w:rsidP="00995E30">
            <w:pPr>
              <w:pStyle w:val="Default"/>
              <w:tabs>
                <w:tab w:val="left" w:pos="4540"/>
              </w:tabs>
              <w:snapToGrid w:val="0"/>
            </w:pPr>
            <w:r w:rsidRPr="00347F07">
              <w:t>Koostatud vastavalt:</w:t>
            </w:r>
          </w:p>
        </w:tc>
        <w:tc>
          <w:tcPr>
            <w:tcW w:w="8229" w:type="dxa"/>
            <w:gridSpan w:val="4"/>
            <w:tcBorders>
              <w:top w:val="single" w:sz="4" w:space="0" w:color="auto"/>
              <w:bottom w:val="single" w:sz="4" w:space="0" w:color="auto"/>
            </w:tcBorders>
            <w:shd w:val="clear" w:color="auto" w:fill="auto"/>
            <w:vAlign w:val="center"/>
          </w:tcPr>
          <w:p w14:paraId="7514D549" w14:textId="48870CDA" w:rsidR="00254DF3" w:rsidRPr="00740FCE" w:rsidRDefault="005345C2" w:rsidP="00A31087">
            <w:pPr>
              <w:pStyle w:val="WW-Default"/>
              <w:tabs>
                <w:tab w:val="left" w:pos="4540"/>
              </w:tabs>
              <w:snapToGrid w:val="0"/>
              <w:ind w:right="-147" w:firstLine="137"/>
              <w:rPr>
                <w:rFonts w:ascii="Times New Roman" w:hAnsi="Times New Roman" w:cs="Times New Roman"/>
                <w:lang w:eastAsia="et-EE"/>
              </w:rPr>
            </w:pPr>
            <w:r>
              <w:rPr>
                <w:rFonts w:ascii="Times New Roman" w:hAnsi="Times New Roman" w:cs="Times New Roman"/>
                <w:lang w:eastAsia="et-EE"/>
              </w:rPr>
              <w:t xml:space="preserve">Juhisele nr </w:t>
            </w:r>
            <w:r w:rsidR="00A31087">
              <w:rPr>
                <w:rFonts w:ascii="Times New Roman" w:hAnsi="Times New Roman" w:cs="Times New Roman"/>
                <w:lang w:eastAsia="et-EE"/>
              </w:rPr>
              <w:t>2</w:t>
            </w:r>
            <w:r w:rsidR="00C8696B">
              <w:rPr>
                <w:rFonts w:ascii="Times New Roman" w:hAnsi="Times New Roman" w:cs="Times New Roman"/>
                <w:lang w:eastAsia="et-EE"/>
              </w:rPr>
              <w:t>5</w:t>
            </w:r>
          </w:p>
        </w:tc>
      </w:tr>
    </w:tbl>
    <w:p w14:paraId="21AB1321" w14:textId="28603678" w:rsidR="008B0680" w:rsidRDefault="00612C28" w:rsidP="008B0680">
      <w:pPr>
        <w:spacing w:before="240"/>
        <w:ind w:left="-142"/>
        <w:rPr>
          <w:rFonts w:ascii="Times New Roman" w:hAnsi="Times New Roman"/>
          <w:szCs w:val="24"/>
        </w:rPr>
      </w:pPr>
      <w:r w:rsidRPr="00612C28">
        <w:rPr>
          <w:rFonts w:ascii="Times New Roman" w:hAnsi="Times New Roman"/>
          <w:szCs w:val="24"/>
        </w:rPr>
        <w:t>Vastavalt Inseneri Juhisele n</w:t>
      </w:r>
      <w:r>
        <w:rPr>
          <w:rFonts w:ascii="Times New Roman" w:hAnsi="Times New Roman"/>
          <w:szCs w:val="24"/>
        </w:rPr>
        <w:t xml:space="preserve">r </w:t>
      </w:r>
      <w:r w:rsidR="00A31087">
        <w:rPr>
          <w:rFonts w:ascii="Times New Roman" w:hAnsi="Times New Roman"/>
          <w:szCs w:val="24"/>
        </w:rPr>
        <w:t>2</w:t>
      </w:r>
      <w:r w:rsidR="00C8696B">
        <w:rPr>
          <w:rFonts w:ascii="Times New Roman" w:hAnsi="Times New Roman"/>
          <w:szCs w:val="24"/>
        </w:rPr>
        <w:t>5</w:t>
      </w:r>
      <w:r w:rsidRPr="00612C28">
        <w:rPr>
          <w:rFonts w:ascii="Times New Roman" w:hAnsi="Times New Roman"/>
          <w:szCs w:val="24"/>
        </w:rPr>
        <w:t xml:space="preserve"> </w:t>
      </w:r>
      <w:r w:rsidR="00C8696B">
        <w:rPr>
          <w:rFonts w:ascii="Times New Roman" w:hAnsi="Times New Roman"/>
          <w:szCs w:val="24"/>
        </w:rPr>
        <w:t xml:space="preserve">koostatakse muudatus järgneva </w:t>
      </w:r>
      <w:r w:rsidRPr="00612C28">
        <w:rPr>
          <w:rFonts w:ascii="Times New Roman" w:hAnsi="Times New Roman"/>
          <w:szCs w:val="24"/>
        </w:rPr>
        <w:t>töö</w:t>
      </w:r>
      <w:r w:rsidR="00C8696B">
        <w:rPr>
          <w:rFonts w:ascii="Times New Roman" w:hAnsi="Times New Roman"/>
          <w:szCs w:val="24"/>
        </w:rPr>
        <w:t xml:space="preserve"> teostamiseks</w:t>
      </w:r>
      <w:r w:rsidRPr="00612C28">
        <w:rPr>
          <w:rFonts w:ascii="Times New Roman" w:hAnsi="Times New Roman"/>
          <w:szCs w:val="24"/>
        </w:rPr>
        <w:t>:</w:t>
      </w:r>
      <w:r>
        <w:rPr>
          <w:rFonts w:ascii="Times New Roman" w:hAnsi="Times New Roman"/>
          <w:szCs w:val="24"/>
        </w:rPr>
        <w:t xml:space="preserve"> </w:t>
      </w:r>
      <w:r w:rsidR="00C8696B">
        <w:rPr>
          <w:rFonts w:ascii="Times New Roman" w:hAnsi="Times New Roman"/>
          <w:szCs w:val="24"/>
        </w:rPr>
        <w:t xml:space="preserve">künnise rajamine </w:t>
      </w:r>
      <w:r w:rsidR="00C8696B" w:rsidRPr="00C8696B">
        <w:rPr>
          <w:rFonts w:ascii="Times New Roman" w:hAnsi="Times New Roman"/>
          <w:szCs w:val="24"/>
        </w:rPr>
        <w:t>uue kergliiklustee ja Kuldnoka tn ristmikule</w:t>
      </w:r>
      <w:r w:rsidR="008B3799">
        <w:rPr>
          <w:rFonts w:ascii="Times New Roman" w:hAnsi="Times New Roman"/>
          <w:szCs w:val="24"/>
        </w:rPr>
        <w:t>.</w:t>
      </w:r>
    </w:p>
    <w:p w14:paraId="2348EA2F" w14:textId="77777777" w:rsidR="00C8696B" w:rsidRPr="00C8696B" w:rsidRDefault="00254DF3" w:rsidP="00C8696B">
      <w:pPr>
        <w:pStyle w:val="Default"/>
        <w:tabs>
          <w:tab w:val="left" w:pos="4540"/>
        </w:tabs>
        <w:snapToGrid w:val="0"/>
        <w:spacing w:after="120"/>
        <w:ind w:left="334"/>
        <w:jc w:val="both"/>
        <w:rPr>
          <w:sz w:val="22"/>
          <w:szCs w:val="22"/>
          <w:u w:val="dotted"/>
        </w:rPr>
      </w:pPr>
      <w:r w:rsidRPr="00C8696B">
        <w:rPr>
          <w:sz w:val="22"/>
          <w:szCs w:val="22"/>
          <w:u w:val="dotted"/>
        </w:rPr>
        <w:t>Muudatus tulenes as</w:t>
      </w:r>
      <w:r w:rsidR="00881DD1" w:rsidRPr="00C8696B">
        <w:rPr>
          <w:sz w:val="22"/>
          <w:szCs w:val="22"/>
          <w:u w:val="dotted"/>
        </w:rPr>
        <w:t>j</w:t>
      </w:r>
      <w:r w:rsidRPr="00C8696B">
        <w:rPr>
          <w:sz w:val="22"/>
          <w:szCs w:val="22"/>
          <w:u w:val="dotted"/>
        </w:rPr>
        <w:t>aolu</w:t>
      </w:r>
      <w:r w:rsidR="008B0680" w:rsidRPr="00C8696B">
        <w:rPr>
          <w:sz w:val="22"/>
          <w:szCs w:val="22"/>
          <w:u w:val="dotted"/>
        </w:rPr>
        <w:t>de</w:t>
      </w:r>
      <w:r w:rsidRPr="00C8696B">
        <w:rPr>
          <w:sz w:val="22"/>
          <w:szCs w:val="22"/>
          <w:u w:val="dotted"/>
        </w:rPr>
        <w:t>st, et</w:t>
      </w:r>
      <w:r w:rsidR="00C8696B" w:rsidRPr="00C8696B">
        <w:rPr>
          <w:sz w:val="22"/>
          <w:szCs w:val="22"/>
          <w:u w:val="dotted"/>
        </w:rPr>
        <w:t>:</w:t>
      </w:r>
    </w:p>
    <w:p w14:paraId="0B80E11F" w14:textId="3F4CC858" w:rsidR="005D6700" w:rsidRPr="00C8696B" w:rsidRDefault="00C8696B" w:rsidP="00C8696B">
      <w:pPr>
        <w:pStyle w:val="Default"/>
        <w:numPr>
          <w:ilvl w:val="0"/>
          <w:numId w:val="5"/>
        </w:numPr>
        <w:tabs>
          <w:tab w:val="left" w:pos="4540"/>
        </w:tabs>
        <w:snapToGrid w:val="0"/>
        <w:spacing w:after="120"/>
        <w:ind w:left="334"/>
        <w:jc w:val="both"/>
        <w:rPr>
          <w:sz w:val="22"/>
          <w:szCs w:val="22"/>
          <w:u w:val="dotted"/>
        </w:rPr>
      </w:pPr>
      <w:r w:rsidRPr="00C8696B">
        <w:rPr>
          <w:sz w:val="22"/>
          <w:szCs w:val="22"/>
          <w:u w:val="dotted"/>
        </w:rPr>
        <w:t xml:space="preserve">Kuldnoka </w:t>
      </w:r>
      <w:proofErr w:type="spellStart"/>
      <w:r w:rsidRPr="00C8696B">
        <w:rPr>
          <w:sz w:val="22"/>
          <w:szCs w:val="22"/>
          <w:u w:val="dotted"/>
        </w:rPr>
        <w:t>tn-l</w:t>
      </w:r>
      <w:proofErr w:type="spellEnd"/>
      <w:r w:rsidRPr="00C8696B">
        <w:rPr>
          <w:sz w:val="22"/>
          <w:szCs w:val="22"/>
          <w:u w:val="dotted"/>
        </w:rPr>
        <w:t xml:space="preserve"> (PK 1230+60 parem pool) on projekti joonistel mõeldud uue kergliiklustee ja Kuldnoka tn ristmikule rajada künnis, millele viitab asendiplaanile kantud  markeeringuga künnise pealesõidud (markeering 977). Seletuskirjas ega kululoendis eraldi künnise rajamist pole ette nähtud. Samuti ei ole projekti joonistel vertikaali järgi künnist.</w:t>
      </w:r>
    </w:p>
    <w:p w14:paraId="6A0DD935" w14:textId="70F09B0E" w:rsidR="00C8696B" w:rsidRPr="00C8696B" w:rsidRDefault="00C8696B" w:rsidP="00C8696B">
      <w:pPr>
        <w:pStyle w:val="Default"/>
        <w:numPr>
          <w:ilvl w:val="0"/>
          <w:numId w:val="5"/>
        </w:numPr>
        <w:tabs>
          <w:tab w:val="left" w:pos="4540"/>
        </w:tabs>
        <w:snapToGrid w:val="0"/>
        <w:spacing w:after="120"/>
        <w:ind w:left="334"/>
        <w:jc w:val="both"/>
        <w:rPr>
          <w:u w:val="dotted"/>
        </w:rPr>
      </w:pPr>
      <w:r w:rsidRPr="00C8696B">
        <w:rPr>
          <w:sz w:val="22"/>
          <w:szCs w:val="22"/>
          <w:u w:val="dotted"/>
        </w:rPr>
        <w:t>künnise rajamine on jalakäijate liiklohutuse suurendamiseks vajalik</w:t>
      </w:r>
      <w:r w:rsidRPr="00C8696B">
        <w:rPr>
          <w:bCs/>
          <w:i/>
          <w:sz w:val="22"/>
          <w:szCs w:val="22"/>
        </w:rPr>
        <w:t>.</w:t>
      </w:r>
    </w:p>
    <w:p w14:paraId="0B896938" w14:textId="1D7F6D72" w:rsidR="002F2829" w:rsidRDefault="00254DF3" w:rsidP="002F2829">
      <w:pPr>
        <w:spacing w:before="240"/>
        <w:ind w:left="-142"/>
        <w:rPr>
          <w:rFonts w:ascii="Times New Roman" w:hAnsi="Times New Roman"/>
          <w:szCs w:val="24"/>
        </w:rPr>
      </w:pPr>
      <w:r w:rsidRPr="00347F07">
        <w:rPr>
          <w:rFonts w:ascii="Times New Roman" w:hAnsi="Times New Roman"/>
          <w:szCs w:val="24"/>
        </w:rPr>
        <w:t xml:space="preserve">Käesoleva Muudatusega kaasneb lepingu hinna </w:t>
      </w:r>
      <w:r w:rsidR="008B0680">
        <w:rPr>
          <w:rFonts w:ascii="Times New Roman" w:hAnsi="Times New Roman"/>
          <w:szCs w:val="24"/>
        </w:rPr>
        <w:t>suurenemine</w:t>
      </w:r>
      <w:r w:rsidRPr="00347F07">
        <w:rPr>
          <w:rFonts w:ascii="Times New Roman" w:hAnsi="Times New Roman"/>
          <w:szCs w:val="24"/>
        </w:rPr>
        <w:t xml:space="preserve"> </w:t>
      </w:r>
      <w:r w:rsidR="00C41187">
        <w:rPr>
          <w:rFonts w:ascii="Times New Roman" w:hAnsi="Times New Roman"/>
          <w:szCs w:val="24"/>
          <w:u w:val="dotted"/>
        </w:rPr>
        <w:t>5</w:t>
      </w:r>
      <w:r w:rsidR="009678BF">
        <w:rPr>
          <w:rFonts w:ascii="Times New Roman" w:hAnsi="Times New Roman"/>
          <w:szCs w:val="24"/>
          <w:u w:val="dotted"/>
        </w:rPr>
        <w:t xml:space="preserve"> </w:t>
      </w:r>
      <w:r w:rsidR="00C41187">
        <w:rPr>
          <w:rFonts w:ascii="Times New Roman" w:hAnsi="Times New Roman"/>
          <w:szCs w:val="24"/>
          <w:u w:val="dotted"/>
        </w:rPr>
        <w:t>73</w:t>
      </w:r>
      <w:r w:rsidR="009E63D4">
        <w:rPr>
          <w:rFonts w:ascii="Times New Roman" w:hAnsi="Times New Roman"/>
          <w:szCs w:val="24"/>
          <w:u w:val="dotted"/>
        </w:rPr>
        <w:t>4,</w:t>
      </w:r>
      <w:r w:rsidR="00C41187">
        <w:rPr>
          <w:rFonts w:ascii="Times New Roman" w:hAnsi="Times New Roman"/>
          <w:szCs w:val="24"/>
          <w:u w:val="dotted"/>
        </w:rPr>
        <w:t>80</w:t>
      </w:r>
      <w:r w:rsidRPr="00347F07">
        <w:rPr>
          <w:rFonts w:ascii="Times New Roman" w:hAnsi="Times New Roman"/>
          <w:szCs w:val="24"/>
        </w:rPr>
        <w:t xml:space="preserve"> eurot ilma käibemaksuta</w:t>
      </w:r>
      <w:r w:rsidR="00612C28">
        <w:rPr>
          <w:rFonts w:ascii="Times New Roman" w:hAnsi="Times New Roman"/>
          <w:szCs w:val="24"/>
        </w:rPr>
        <w:t>:</w:t>
      </w:r>
    </w:p>
    <w:tbl>
      <w:tblPr>
        <w:tblStyle w:val="TableGrid0"/>
        <w:tblW w:w="9259" w:type="dxa"/>
        <w:tblInd w:w="0" w:type="dxa"/>
        <w:tblLayout w:type="fixed"/>
        <w:tblCellMar>
          <w:left w:w="113" w:type="dxa"/>
          <w:right w:w="58" w:type="dxa"/>
        </w:tblCellMar>
        <w:tblLook w:val="04A0" w:firstRow="1" w:lastRow="0" w:firstColumn="1" w:lastColumn="0" w:noHBand="0" w:noVBand="1"/>
      </w:tblPr>
      <w:tblGrid>
        <w:gridCol w:w="9259"/>
      </w:tblGrid>
      <w:tr w:rsidR="00A25EFE" w:rsidRPr="00A56022" w14:paraId="17DB314B" w14:textId="77777777" w:rsidTr="00C8696B">
        <w:trPr>
          <w:trHeight w:val="2543"/>
        </w:trPr>
        <w:tc>
          <w:tcPr>
            <w:tcW w:w="9259" w:type="dxa"/>
            <w:tcBorders>
              <w:top w:val="single" w:sz="4" w:space="0" w:color="auto"/>
              <w:left w:val="single" w:sz="4" w:space="0" w:color="auto"/>
              <w:bottom w:val="single" w:sz="4" w:space="0" w:color="auto"/>
              <w:right w:val="single" w:sz="4" w:space="0" w:color="auto"/>
            </w:tcBorders>
          </w:tcPr>
          <w:p w14:paraId="0E66CBB7" w14:textId="13BE6B19" w:rsidR="00A25EFE" w:rsidRPr="00A25EFE" w:rsidRDefault="008B3799" w:rsidP="002F2829">
            <w:pPr>
              <w:spacing w:line="276" w:lineRule="auto"/>
              <w:rPr>
                <w:rFonts w:ascii="Calibri" w:eastAsia="Times New Roman" w:hAnsi="Calibri" w:cs="Calibri"/>
                <w:color w:val="000000"/>
                <w:sz w:val="20"/>
                <w:szCs w:val="20"/>
                <w:lang w:eastAsia="en-US"/>
              </w:rPr>
            </w:pPr>
            <w:r>
              <w:rPr>
                <w:rFonts w:ascii="Calibri" w:eastAsia="Times New Roman" w:hAnsi="Calibri" w:cs="Calibri"/>
                <w:color w:val="000000"/>
                <w:sz w:val="20"/>
                <w:szCs w:val="20"/>
                <w:lang w:eastAsia="en-US"/>
              </w:rPr>
              <w:t>Lisanduv</w:t>
            </w:r>
            <w:r w:rsidR="0026190C">
              <w:rPr>
                <w:rFonts w:ascii="Calibri" w:eastAsia="Times New Roman" w:hAnsi="Calibri" w:cs="Calibri"/>
                <w:color w:val="000000"/>
                <w:sz w:val="20"/>
                <w:szCs w:val="20"/>
                <w:lang w:eastAsia="en-US"/>
              </w:rPr>
              <w:t xml:space="preserve"> </w:t>
            </w:r>
            <w:r w:rsidR="00A25EFE" w:rsidRPr="00A25EFE">
              <w:rPr>
                <w:rFonts w:ascii="Calibri" w:eastAsia="Times New Roman" w:hAnsi="Calibri" w:cs="Calibri"/>
                <w:color w:val="000000"/>
                <w:sz w:val="20"/>
                <w:szCs w:val="20"/>
                <w:lang w:eastAsia="en-US"/>
              </w:rPr>
              <w:t>töö</w:t>
            </w:r>
          </w:p>
          <w:tbl>
            <w:tblPr>
              <w:tblStyle w:val="TableGrid0"/>
              <w:tblW w:w="8804" w:type="dxa"/>
              <w:tblInd w:w="5" w:type="dxa"/>
              <w:tblLayout w:type="fixed"/>
              <w:tblCellMar>
                <w:top w:w="49" w:type="dxa"/>
                <w:left w:w="70" w:type="dxa"/>
                <w:right w:w="51" w:type="dxa"/>
              </w:tblCellMar>
              <w:tblLook w:val="04A0" w:firstRow="1" w:lastRow="0" w:firstColumn="1" w:lastColumn="0" w:noHBand="0" w:noVBand="1"/>
            </w:tblPr>
            <w:tblGrid>
              <w:gridCol w:w="913"/>
              <w:gridCol w:w="3352"/>
              <w:gridCol w:w="992"/>
              <w:gridCol w:w="1134"/>
              <w:gridCol w:w="995"/>
              <w:gridCol w:w="1418"/>
            </w:tblGrid>
            <w:tr w:rsidR="00A25EFE" w:rsidRPr="00A25EFE" w14:paraId="0265535D" w14:textId="77777777" w:rsidTr="00090126">
              <w:trPr>
                <w:trHeight w:val="473"/>
              </w:trPr>
              <w:tc>
                <w:tcPr>
                  <w:tcW w:w="913" w:type="dxa"/>
                  <w:tcBorders>
                    <w:top w:val="single" w:sz="4" w:space="0" w:color="000000"/>
                    <w:left w:val="single" w:sz="4" w:space="0" w:color="000000"/>
                    <w:bottom w:val="single" w:sz="4" w:space="0" w:color="000000"/>
                    <w:right w:val="single" w:sz="4" w:space="0" w:color="000000"/>
                  </w:tcBorders>
                </w:tcPr>
                <w:p w14:paraId="18A1D9B7" w14:textId="77777777" w:rsidR="00A25EFE" w:rsidRPr="00A25EFE" w:rsidRDefault="00A25EFE" w:rsidP="002F2829">
                  <w:pPr>
                    <w:spacing w:after="100" w:afterAutospacing="1" w:line="276" w:lineRule="auto"/>
                    <w:rPr>
                      <w:rFonts w:ascii="Calibri" w:eastAsia="Times New Roman" w:hAnsi="Calibri" w:cs="Calibri"/>
                      <w:color w:val="000000"/>
                      <w:sz w:val="20"/>
                      <w:szCs w:val="20"/>
                      <w:lang w:eastAsia="en-US"/>
                    </w:rPr>
                  </w:pPr>
                  <w:r w:rsidRPr="00A25EFE">
                    <w:rPr>
                      <w:rFonts w:ascii="Calibri" w:eastAsia="Times New Roman" w:hAnsi="Calibri" w:cs="Calibri"/>
                      <w:color w:val="000000"/>
                      <w:sz w:val="20"/>
                      <w:szCs w:val="20"/>
                      <w:lang w:eastAsia="en-US"/>
                    </w:rPr>
                    <w:t xml:space="preserve">Art nr </w:t>
                  </w:r>
                </w:p>
              </w:tc>
              <w:tc>
                <w:tcPr>
                  <w:tcW w:w="3352" w:type="dxa"/>
                  <w:tcBorders>
                    <w:top w:val="single" w:sz="4" w:space="0" w:color="000000"/>
                    <w:left w:val="single" w:sz="4" w:space="0" w:color="000000"/>
                    <w:bottom w:val="single" w:sz="4" w:space="0" w:color="000000"/>
                    <w:right w:val="single" w:sz="4" w:space="0" w:color="000000"/>
                  </w:tcBorders>
                </w:tcPr>
                <w:p w14:paraId="1429F7BB" w14:textId="77777777" w:rsidR="00A25EFE" w:rsidRPr="00A25EFE" w:rsidRDefault="00A25EFE" w:rsidP="002F2829">
                  <w:pPr>
                    <w:spacing w:after="100" w:afterAutospacing="1" w:line="276" w:lineRule="auto"/>
                    <w:rPr>
                      <w:rFonts w:ascii="Calibri" w:eastAsia="Times New Roman" w:hAnsi="Calibri" w:cs="Calibri"/>
                      <w:color w:val="000000"/>
                      <w:sz w:val="20"/>
                      <w:szCs w:val="20"/>
                      <w:lang w:eastAsia="en-US"/>
                    </w:rPr>
                  </w:pPr>
                  <w:r w:rsidRPr="00A25EFE">
                    <w:rPr>
                      <w:rFonts w:ascii="Calibri" w:eastAsia="Times New Roman" w:hAnsi="Calibri" w:cs="Calibri"/>
                      <w:color w:val="000000"/>
                      <w:sz w:val="20"/>
                      <w:szCs w:val="20"/>
                      <w:lang w:eastAsia="en-US"/>
                    </w:rPr>
                    <w:t xml:space="preserve">Tööde kirjeldus </w:t>
                  </w:r>
                </w:p>
              </w:tc>
              <w:tc>
                <w:tcPr>
                  <w:tcW w:w="992" w:type="dxa"/>
                  <w:tcBorders>
                    <w:top w:val="single" w:sz="4" w:space="0" w:color="000000"/>
                    <w:left w:val="single" w:sz="4" w:space="0" w:color="000000"/>
                    <w:bottom w:val="single" w:sz="4" w:space="0" w:color="000000"/>
                    <w:right w:val="single" w:sz="4" w:space="0" w:color="000000"/>
                  </w:tcBorders>
                </w:tcPr>
                <w:p w14:paraId="291187E4" w14:textId="77777777" w:rsidR="00A25EFE" w:rsidRPr="00A25EFE" w:rsidRDefault="00A25EFE" w:rsidP="002F2829">
                  <w:pPr>
                    <w:spacing w:after="100" w:afterAutospacing="1" w:line="276" w:lineRule="auto"/>
                    <w:rPr>
                      <w:rFonts w:ascii="Calibri" w:eastAsia="Times New Roman" w:hAnsi="Calibri" w:cs="Calibri"/>
                      <w:color w:val="000000"/>
                      <w:sz w:val="20"/>
                      <w:szCs w:val="20"/>
                      <w:lang w:eastAsia="en-US"/>
                    </w:rPr>
                  </w:pPr>
                  <w:r w:rsidRPr="00A25EFE">
                    <w:rPr>
                      <w:rFonts w:ascii="Calibri" w:eastAsia="Times New Roman" w:hAnsi="Calibri" w:cs="Calibri"/>
                      <w:color w:val="000000"/>
                      <w:sz w:val="20"/>
                      <w:szCs w:val="20"/>
                      <w:lang w:eastAsia="en-US"/>
                    </w:rPr>
                    <w:t xml:space="preserve">Mõõtühik </w:t>
                  </w:r>
                </w:p>
              </w:tc>
              <w:tc>
                <w:tcPr>
                  <w:tcW w:w="1134" w:type="dxa"/>
                  <w:tcBorders>
                    <w:top w:val="single" w:sz="4" w:space="0" w:color="000000"/>
                    <w:left w:val="single" w:sz="4" w:space="0" w:color="000000"/>
                    <w:bottom w:val="single" w:sz="4" w:space="0" w:color="000000"/>
                    <w:right w:val="single" w:sz="4" w:space="0" w:color="000000"/>
                  </w:tcBorders>
                </w:tcPr>
                <w:p w14:paraId="20971032" w14:textId="77777777" w:rsidR="00A25EFE" w:rsidRPr="00A25EFE" w:rsidRDefault="00A25EFE" w:rsidP="002F2829">
                  <w:pPr>
                    <w:spacing w:after="100" w:afterAutospacing="1" w:line="276" w:lineRule="auto"/>
                    <w:rPr>
                      <w:rFonts w:ascii="Calibri" w:eastAsia="Times New Roman" w:hAnsi="Calibri" w:cs="Calibri"/>
                      <w:color w:val="000000"/>
                      <w:sz w:val="20"/>
                      <w:szCs w:val="20"/>
                      <w:lang w:eastAsia="en-US"/>
                    </w:rPr>
                  </w:pPr>
                  <w:r w:rsidRPr="00A25EFE">
                    <w:rPr>
                      <w:rFonts w:ascii="Calibri" w:eastAsia="Times New Roman" w:hAnsi="Calibri" w:cs="Calibri"/>
                      <w:color w:val="000000"/>
                      <w:sz w:val="20"/>
                      <w:szCs w:val="20"/>
                      <w:lang w:eastAsia="en-US"/>
                    </w:rPr>
                    <w:t xml:space="preserve">Maht </w:t>
                  </w:r>
                </w:p>
              </w:tc>
              <w:tc>
                <w:tcPr>
                  <w:tcW w:w="995" w:type="dxa"/>
                  <w:tcBorders>
                    <w:top w:val="single" w:sz="4" w:space="0" w:color="000000"/>
                    <w:left w:val="single" w:sz="4" w:space="0" w:color="000000"/>
                    <w:bottom w:val="single" w:sz="4" w:space="0" w:color="000000"/>
                    <w:right w:val="single" w:sz="4" w:space="0" w:color="000000"/>
                  </w:tcBorders>
                </w:tcPr>
                <w:p w14:paraId="5E5503E3" w14:textId="77777777" w:rsidR="00A25EFE" w:rsidRPr="00A25EFE" w:rsidRDefault="00A25EFE" w:rsidP="002F2829">
                  <w:pPr>
                    <w:spacing w:after="100" w:afterAutospacing="1" w:line="276" w:lineRule="auto"/>
                    <w:rPr>
                      <w:rFonts w:ascii="Calibri" w:eastAsia="Times New Roman" w:hAnsi="Calibri" w:cs="Calibri"/>
                      <w:color w:val="000000"/>
                      <w:sz w:val="20"/>
                      <w:szCs w:val="20"/>
                      <w:lang w:eastAsia="en-US"/>
                    </w:rPr>
                  </w:pPr>
                  <w:r w:rsidRPr="00A25EFE">
                    <w:rPr>
                      <w:rFonts w:ascii="Calibri" w:eastAsia="Times New Roman" w:hAnsi="Calibri" w:cs="Calibri"/>
                      <w:color w:val="000000"/>
                      <w:sz w:val="20"/>
                      <w:szCs w:val="20"/>
                      <w:lang w:eastAsia="en-US"/>
                    </w:rPr>
                    <w:t xml:space="preserve">Ühikhind, eur </w:t>
                  </w:r>
                </w:p>
              </w:tc>
              <w:tc>
                <w:tcPr>
                  <w:tcW w:w="1418" w:type="dxa"/>
                  <w:tcBorders>
                    <w:top w:val="single" w:sz="4" w:space="0" w:color="000000"/>
                    <w:left w:val="single" w:sz="4" w:space="0" w:color="000000"/>
                    <w:bottom w:val="single" w:sz="4" w:space="0" w:color="000000"/>
                    <w:right w:val="single" w:sz="4" w:space="0" w:color="000000"/>
                  </w:tcBorders>
                </w:tcPr>
                <w:p w14:paraId="7E82FE5E" w14:textId="77777777" w:rsidR="00A25EFE" w:rsidRPr="00A25EFE" w:rsidRDefault="00A25EFE" w:rsidP="002F2829">
                  <w:pPr>
                    <w:spacing w:after="100" w:afterAutospacing="1" w:line="276" w:lineRule="auto"/>
                    <w:rPr>
                      <w:rFonts w:ascii="Calibri" w:eastAsia="Times New Roman" w:hAnsi="Calibri" w:cs="Calibri"/>
                      <w:color w:val="000000"/>
                      <w:sz w:val="20"/>
                      <w:szCs w:val="20"/>
                      <w:lang w:eastAsia="en-US"/>
                    </w:rPr>
                  </w:pPr>
                  <w:r w:rsidRPr="00A25EFE">
                    <w:rPr>
                      <w:rFonts w:ascii="Calibri" w:eastAsia="Times New Roman" w:hAnsi="Calibri" w:cs="Calibri"/>
                      <w:color w:val="000000"/>
                      <w:sz w:val="20"/>
                      <w:szCs w:val="20"/>
                      <w:lang w:eastAsia="en-US"/>
                    </w:rPr>
                    <w:t xml:space="preserve">Maksumus, eur </w:t>
                  </w:r>
                </w:p>
              </w:tc>
            </w:tr>
            <w:tr w:rsidR="00C8696B" w:rsidRPr="00A25EFE" w14:paraId="565610B6" w14:textId="77777777" w:rsidTr="00F82789">
              <w:trPr>
                <w:trHeight w:val="464"/>
              </w:trPr>
              <w:tc>
                <w:tcPr>
                  <w:tcW w:w="913" w:type="dxa"/>
                  <w:tcBorders>
                    <w:top w:val="single" w:sz="4" w:space="0" w:color="000000"/>
                    <w:left w:val="single" w:sz="4" w:space="0" w:color="000000"/>
                    <w:bottom w:val="single" w:sz="4" w:space="0" w:color="auto"/>
                    <w:right w:val="single" w:sz="4" w:space="0" w:color="000000"/>
                  </w:tcBorders>
                  <w:vAlign w:val="center"/>
                </w:tcPr>
                <w:p w14:paraId="043BC9F7" w14:textId="6FDDD9B8" w:rsidR="00C8696B" w:rsidRPr="00A25EFE" w:rsidRDefault="00C8696B" w:rsidP="00C8696B">
                  <w:pPr>
                    <w:spacing w:after="100" w:afterAutospacing="1" w:line="276" w:lineRule="auto"/>
                    <w:rPr>
                      <w:rFonts w:ascii="Calibri" w:eastAsia="Times New Roman" w:hAnsi="Calibri" w:cs="Calibri"/>
                      <w:color w:val="000000"/>
                      <w:sz w:val="20"/>
                      <w:szCs w:val="20"/>
                      <w:lang w:eastAsia="en-US"/>
                    </w:rPr>
                  </w:pPr>
                  <w:r w:rsidRPr="00F82789">
                    <w:rPr>
                      <w:rFonts w:ascii="Calibri" w:eastAsia="Times New Roman" w:hAnsi="Calibri" w:cs="Calibri"/>
                      <w:color w:val="000000"/>
                      <w:sz w:val="20"/>
                      <w:szCs w:val="20"/>
                      <w:lang w:eastAsia="en-US"/>
                    </w:rPr>
                    <w:t>70</w:t>
                  </w:r>
                  <w:r>
                    <w:rPr>
                      <w:rFonts w:ascii="Calibri" w:eastAsia="Times New Roman" w:hAnsi="Calibri" w:cs="Calibri"/>
                      <w:color w:val="000000"/>
                      <w:sz w:val="20"/>
                      <w:szCs w:val="20"/>
                      <w:lang w:eastAsia="en-US"/>
                    </w:rPr>
                    <w:t>6</w:t>
                  </w:r>
                  <w:r w:rsidRPr="00F82789">
                    <w:rPr>
                      <w:rFonts w:ascii="Calibri" w:eastAsia="Times New Roman" w:hAnsi="Calibri" w:cs="Calibri"/>
                      <w:color w:val="000000"/>
                      <w:sz w:val="20"/>
                      <w:szCs w:val="20"/>
                      <w:lang w:eastAsia="en-US"/>
                    </w:rPr>
                    <w:t>01</w:t>
                  </w:r>
                </w:p>
              </w:tc>
              <w:tc>
                <w:tcPr>
                  <w:tcW w:w="3352" w:type="dxa"/>
                  <w:tcBorders>
                    <w:top w:val="single" w:sz="4" w:space="0" w:color="000000"/>
                    <w:left w:val="single" w:sz="4" w:space="0" w:color="000000"/>
                    <w:bottom w:val="single" w:sz="4" w:space="0" w:color="auto"/>
                    <w:right w:val="single" w:sz="4" w:space="0" w:color="000000"/>
                  </w:tcBorders>
                </w:tcPr>
                <w:p w14:paraId="04BFBE89" w14:textId="00E552C1" w:rsidR="00C8696B" w:rsidRPr="00A25EFE" w:rsidRDefault="00C8696B" w:rsidP="00C8696B">
                  <w:pPr>
                    <w:spacing w:after="100" w:afterAutospacing="1" w:line="276" w:lineRule="auto"/>
                    <w:rPr>
                      <w:rFonts w:ascii="Calibri" w:eastAsia="Times New Roman" w:hAnsi="Calibri" w:cs="Calibri"/>
                      <w:color w:val="000000"/>
                      <w:sz w:val="20"/>
                      <w:szCs w:val="20"/>
                      <w:lang w:eastAsia="en-US"/>
                    </w:rPr>
                  </w:pPr>
                  <w:r w:rsidRPr="00C8696B">
                    <w:rPr>
                      <w:rFonts w:ascii="Calibri" w:eastAsia="Times New Roman" w:hAnsi="Calibri" w:cs="Calibri"/>
                      <w:color w:val="000000"/>
                      <w:sz w:val="20"/>
                      <w:szCs w:val="20"/>
                      <w:lang w:eastAsia="en-US"/>
                    </w:rPr>
                    <w:t>AC 8 surf 70/100 asfalteerimine, künnis h=10 cm(5cm+5cm) 108 m2</w:t>
                  </w:r>
                </w:p>
              </w:tc>
              <w:tc>
                <w:tcPr>
                  <w:tcW w:w="992" w:type="dxa"/>
                  <w:tcBorders>
                    <w:top w:val="single" w:sz="4" w:space="0" w:color="000000"/>
                    <w:left w:val="single" w:sz="4" w:space="0" w:color="000000"/>
                    <w:bottom w:val="single" w:sz="4" w:space="0" w:color="auto"/>
                    <w:right w:val="single" w:sz="4" w:space="0" w:color="000000"/>
                  </w:tcBorders>
                </w:tcPr>
                <w:p w14:paraId="4AFD41E9" w14:textId="56DDF2BE" w:rsidR="00C8696B" w:rsidRPr="00A25EFE" w:rsidRDefault="00C8696B" w:rsidP="00C8696B">
                  <w:pPr>
                    <w:spacing w:after="100" w:afterAutospacing="1" w:line="276" w:lineRule="auto"/>
                    <w:jc w:val="center"/>
                    <w:rPr>
                      <w:rFonts w:ascii="Calibri" w:eastAsia="Times New Roman" w:hAnsi="Calibri" w:cs="Calibri"/>
                      <w:color w:val="000000"/>
                      <w:sz w:val="20"/>
                      <w:szCs w:val="20"/>
                      <w:lang w:eastAsia="en-US"/>
                    </w:rPr>
                  </w:pPr>
                  <w:r w:rsidRPr="00C8696B">
                    <w:rPr>
                      <w:rFonts w:ascii="Calibri" w:eastAsia="Times New Roman" w:hAnsi="Calibri" w:cs="Calibri"/>
                      <w:color w:val="000000"/>
                      <w:sz w:val="20"/>
                      <w:szCs w:val="20"/>
                      <w:lang w:eastAsia="en-US"/>
                    </w:rPr>
                    <w:t>tk</w:t>
                  </w:r>
                </w:p>
              </w:tc>
              <w:tc>
                <w:tcPr>
                  <w:tcW w:w="1134" w:type="dxa"/>
                  <w:tcBorders>
                    <w:top w:val="single" w:sz="4" w:space="0" w:color="000000"/>
                    <w:left w:val="single" w:sz="4" w:space="0" w:color="000000"/>
                    <w:bottom w:val="single" w:sz="4" w:space="0" w:color="auto"/>
                    <w:right w:val="single" w:sz="4" w:space="0" w:color="000000"/>
                  </w:tcBorders>
                </w:tcPr>
                <w:p w14:paraId="70D66268" w14:textId="3B1B6702" w:rsidR="00C8696B" w:rsidRPr="00A25EFE" w:rsidRDefault="00C8696B" w:rsidP="00C8696B">
                  <w:pPr>
                    <w:spacing w:after="100" w:afterAutospacing="1" w:line="276" w:lineRule="auto"/>
                    <w:jc w:val="center"/>
                    <w:rPr>
                      <w:rFonts w:ascii="Calibri" w:eastAsia="Times New Roman" w:hAnsi="Calibri" w:cs="Calibri"/>
                      <w:color w:val="000000"/>
                      <w:sz w:val="20"/>
                      <w:szCs w:val="20"/>
                      <w:lang w:eastAsia="en-US"/>
                    </w:rPr>
                  </w:pPr>
                  <w:r w:rsidRPr="00C8696B">
                    <w:rPr>
                      <w:rFonts w:ascii="Calibri" w:eastAsia="Times New Roman" w:hAnsi="Calibri" w:cs="Calibri"/>
                      <w:color w:val="000000"/>
                      <w:sz w:val="20"/>
                      <w:szCs w:val="20"/>
                      <w:lang w:eastAsia="en-US"/>
                    </w:rPr>
                    <w:t>1</w:t>
                  </w:r>
                </w:p>
              </w:tc>
              <w:tc>
                <w:tcPr>
                  <w:tcW w:w="995" w:type="dxa"/>
                  <w:tcBorders>
                    <w:top w:val="single" w:sz="4" w:space="0" w:color="000000"/>
                    <w:left w:val="single" w:sz="4" w:space="0" w:color="000000"/>
                    <w:bottom w:val="single" w:sz="4" w:space="0" w:color="auto"/>
                    <w:right w:val="single" w:sz="4" w:space="0" w:color="000000"/>
                  </w:tcBorders>
                </w:tcPr>
                <w:p w14:paraId="6B8A3620" w14:textId="364D2534" w:rsidR="00C8696B" w:rsidRPr="00A25EFE" w:rsidRDefault="00C8696B" w:rsidP="00C8696B">
                  <w:pPr>
                    <w:spacing w:after="100" w:afterAutospacing="1" w:line="276" w:lineRule="auto"/>
                    <w:jc w:val="center"/>
                    <w:rPr>
                      <w:rFonts w:ascii="Calibri" w:eastAsia="Times New Roman" w:hAnsi="Calibri" w:cs="Calibri"/>
                      <w:color w:val="000000"/>
                      <w:sz w:val="20"/>
                      <w:szCs w:val="20"/>
                      <w:lang w:eastAsia="en-US"/>
                    </w:rPr>
                  </w:pPr>
                  <w:r w:rsidRPr="00C8696B">
                    <w:rPr>
                      <w:rFonts w:ascii="Calibri" w:eastAsia="Times New Roman" w:hAnsi="Calibri" w:cs="Calibri"/>
                      <w:color w:val="000000"/>
                      <w:sz w:val="20"/>
                      <w:szCs w:val="20"/>
                      <w:lang w:eastAsia="en-US"/>
                    </w:rPr>
                    <w:t>5</w:t>
                  </w:r>
                  <w:r>
                    <w:rPr>
                      <w:rFonts w:ascii="Calibri" w:eastAsia="Times New Roman" w:hAnsi="Calibri" w:cs="Calibri"/>
                      <w:color w:val="000000"/>
                      <w:sz w:val="20"/>
                      <w:szCs w:val="20"/>
                      <w:lang w:eastAsia="en-US"/>
                    </w:rPr>
                    <w:t xml:space="preserve"> </w:t>
                  </w:r>
                  <w:r w:rsidRPr="00C8696B">
                    <w:rPr>
                      <w:rFonts w:ascii="Calibri" w:eastAsia="Times New Roman" w:hAnsi="Calibri" w:cs="Calibri"/>
                      <w:color w:val="000000"/>
                      <w:sz w:val="20"/>
                      <w:szCs w:val="20"/>
                      <w:lang w:eastAsia="en-US"/>
                    </w:rPr>
                    <w:t>734</w:t>
                  </w:r>
                  <w:r>
                    <w:rPr>
                      <w:rFonts w:ascii="Calibri" w:eastAsia="Times New Roman" w:hAnsi="Calibri" w:cs="Calibri"/>
                      <w:color w:val="000000"/>
                      <w:sz w:val="20"/>
                      <w:szCs w:val="20"/>
                      <w:lang w:eastAsia="en-US"/>
                    </w:rPr>
                    <w:t>,</w:t>
                  </w:r>
                  <w:r w:rsidRPr="00C8696B">
                    <w:rPr>
                      <w:rFonts w:ascii="Calibri" w:eastAsia="Times New Roman" w:hAnsi="Calibri" w:cs="Calibri"/>
                      <w:color w:val="000000"/>
                      <w:sz w:val="20"/>
                      <w:szCs w:val="20"/>
                      <w:lang w:eastAsia="en-US"/>
                    </w:rPr>
                    <w:t>80</w:t>
                  </w:r>
                </w:p>
              </w:tc>
              <w:tc>
                <w:tcPr>
                  <w:tcW w:w="1418" w:type="dxa"/>
                  <w:tcBorders>
                    <w:top w:val="single" w:sz="4" w:space="0" w:color="000000"/>
                    <w:left w:val="single" w:sz="4" w:space="0" w:color="000000"/>
                    <w:bottom w:val="single" w:sz="4" w:space="0" w:color="auto"/>
                    <w:right w:val="single" w:sz="4" w:space="0" w:color="000000"/>
                  </w:tcBorders>
                </w:tcPr>
                <w:p w14:paraId="304B5DB1" w14:textId="3247FC82" w:rsidR="00C8696B" w:rsidRPr="00A25EFE" w:rsidRDefault="00C8696B" w:rsidP="00C8696B">
                  <w:pPr>
                    <w:spacing w:after="100" w:afterAutospacing="1" w:line="276" w:lineRule="auto"/>
                    <w:jc w:val="center"/>
                    <w:rPr>
                      <w:rFonts w:ascii="Calibri" w:eastAsia="Times New Roman" w:hAnsi="Calibri" w:cs="Calibri"/>
                      <w:color w:val="000000"/>
                      <w:sz w:val="20"/>
                      <w:szCs w:val="20"/>
                      <w:lang w:eastAsia="en-US"/>
                    </w:rPr>
                  </w:pPr>
                  <w:r w:rsidRPr="00C8696B">
                    <w:rPr>
                      <w:rFonts w:ascii="Calibri" w:eastAsia="Times New Roman" w:hAnsi="Calibri" w:cs="Calibri"/>
                      <w:color w:val="000000"/>
                      <w:sz w:val="20"/>
                      <w:szCs w:val="20"/>
                      <w:lang w:eastAsia="en-US"/>
                    </w:rPr>
                    <w:t>5</w:t>
                  </w:r>
                  <w:r>
                    <w:rPr>
                      <w:rFonts w:ascii="Calibri" w:eastAsia="Times New Roman" w:hAnsi="Calibri" w:cs="Calibri"/>
                      <w:color w:val="000000"/>
                      <w:sz w:val="20"/>
                      <w:szCs w:val="20"/>
                      <w:lang w:eastAsia="en-US"/>
                    </w:rPr>
                    <w:t xml:space="preserve"> </w:t>
                  </w:r>
                  <w:r w:rsidRPr="00C8696B">
                    <w:rPr>
                      <w:rFonts w:ascii="Calibri" w:eastAsia="Times New Roman" w:hAnsi="Calibri" w:cs="Calibri"/>
                      <w:color w:val="000000"/>
                      <w:sz w:val="20"/>
                      <w:szCs w:val="20"/>
                      <w:lang w:eastAsia="en-US"/>
                    </w:rPr>
                    <w:t>734</w:t>
                  </w:r>
                  <w:r>
                    <w:rPr>
                      <w:rFonts w:ascii="Calibri" w:eastAsia="Times New Roman" w:hAnsi="Calibri" w:cs="Calibri"/>
                      <w:color w:val="000000"/>
                      <w:sz w:val="20"/>
                      <w:szCs w:val="20"/>
                      <w:lang w:eastAsia="en-US"/>
                    </w:rPr>
                    <w:t>,</w:t>
                  </w:r>
                  <w:r w:rsidRPr="00C8696B">
                    <w:rPr>
                      <w:rFonts w:ascii="Calibri" w:eastAsia="Times New Roman" w:hAnsi="Calibri" w:cs="Calibri"/>
                      <w:color w:val="000000"/>
                      <w:sz w:val="20"/>
                      <w:szCs w:val="20"/>
                      <w:lang w:eastAsia="en-US"/>
                    </w:rPr>
                    <w:t>80</w:t>
                  </w:r>
                </w:p>
              </w:tc>
            </w:tr>
            <w:tr w:rsidR="00F82789" w:rsidRPr="00A25EFE" w14:paraId="289C393A" w14:textId="77777777" w:rsidTr="000062D0">
              <w:trPr>
                <w:trHeight w:val="475"/>
              </w:trPr>
              <w:tc>
                <w:tcPr>
                  <w:tcW w:w="7386" w:type="dxa"/>
                  <w:gridSpan w:val="5"/>
                  <w:tcBorders>
                    <w:top w:val="single" w:sz="4" w:space="0" w:color="auto"/>
                    <w:left w:val="single" w:sz="4" w:space="0" w:color="000000"/>
                    <w:bottom w:val="single" w:sz="4" w:space="0" w:color="auto"/>
                    <w:right w:val="single" w:sz="4" w:space="0" w:color="000000"/>
                  </w:tcBorders>
                </w:tcPr>
                <w:p w14:paraId="05BCCD00" w14:textId="77777777" w:rsidR="00F82789" w:rsidRPr="00A25EFE" w:rsidRDefault="00F82789" w:rsidP="00F82789">
                  <w:pPr>
                    <w:spacing w:after="100" w:afterAutospacing="1" w:line="276" w:lineRule="auto"/>
                    <w:rPr>
                      <w:rFonts w:ascii="Calibri" w:eastAsia="Times New Roman" w:hAnsi="Calibri" w:cs="Calibri"/>
                      <w:color w:val="000000"/>
                      <w:sz w:val="20"/>
                      <w:szCs w:val="20"/>
                      <w:lang w:eastAsia="en-US"/>
                    </w:rPr>
                  </w:pPr>
                  <w:r w:rsidRPr="00A25EFE">
                    <w:rPr>
                      <w:rFonts w:ascii="Calibri" w:eastAsia="Times New Roman" w:hAnsi="Calibri" w:cs="Calibri"/>
                      <w:color w:val="000000"/>
                      <w:sz w:val="20"/>
                      <w:szCs w:val="20"/>
                      <w:lang w:eastAsia="en-US"/>
                    </w:rPr>
                    <w:t xml:space="preserve">  Muudatus kokku </w:t>
                  </w:r>
                </w:p>
              </w:tc>
              <w:tc>
                <w:tcPr>
                  <w:tcW w:w="1418" w:type="dxa"/>
                  <w:tcBorders>
                    <w:top w:val="single" w:sz="4" w:space="0" w:color="auto"/>
                    <w:left w:val="single" w:sz="4" w:space="0" w:color="000000"/>
                    <w:bottom w:val="single" w:sz="4" w:space="0" w:color="auto"/>
                    <w:right w:val="single" w:sz="4" w:space="0" w:color="000000"/>
                  </w:tcBorders>
                </w:tcPr>
                <w:p w14:paraId="37112A9A" w14:textId="6E5EFF8F" w:rsidR="00F82789" w:rsidRPr="000062D0" w:rsidRDefault="00C8696B" w:rsidP="00D524E4">
                  <w:pPr>
                    <w:spacing w:after="100" w:afterAutospacing="1"/>
                    <w:jc w:val="center"/>
                    <w:rPr>
                      <w:rFonts w:eastAsia="Times New Roman" w:cs="Calibri"/>
                      <w:color w:val="000000"/>
                      <w:sz w:val="20"/>
                      <w:szCs w:val="20"/>
                      <w:lang w:eastAsia="en-US"/>
                    </w:rPr>
                  </w:pPr>
                  <w:r w:rsidRPr="00C8696B">
                    <w:rPr>
                      <w:rFonts w:ascii="Calibri" w:eastAsia="Times New Roman" w:hAnsi="Calibri" w:cs="Calibri"/>
                      <w:color w:val="000000"/>
                      <w:sz w:val="20"/>
                      <w:szCs w:val="20"/>
                      <w:lang w:eastAsia="en-US"/>
                    </w:rPr>
                    <w:t>5</w:t>
                  </w:r>
                  <w:r>
                    <w:rPr>
                      <w:rFonts w:ascii="Calibri" w:eastAsia="Times New Roman" w:hAnsi="Calibri" w:cs="Calibri"/>
                      <w:color w:val="000000"/>
                      <w:sz w:val="20"/>
                      <w:szCs w:val="20"/>
                      <w:lang w:eastAsia="en-US"/>
                    </w:rPr>
                    <w:t xml:space="preserve"> </w:t>
                  </w:r>
                  <w:r w:rsidRPr="00C8696B">
                    <w:rPr>
                      <w:rFonts w:ascii="Calibri" w:eastAsia="Times New Roman" w:hAnsi="Calibri" w:cs="Calibri"/>
                      <w:color w:val="000000"/>
                      <w:sz w:val="20"/>
                      <w:szCs w:val="20"/>
                      <w:lang w:eastAsia="en-US"/>
                    </w:rPr>
                    <w:t>734</w:t>
                  </w:r>
                  <w:r>
                    <w:rPr>
                      <w:rFonts w:ascii="Calibri" w:eastAsia="Times New Roman" w:hAnsi="Calibri" w:cs="Calibri"/>
                      <w:color w:val="000000"/>
                      <w:sz w:val="20"/>
                      <w:szCs w:val="20"/>
                      <w:lang w:eastAsia="en-US"/>
                    </w:rPr>
                    <w:t>,</w:t>
                  </w:r>
                  <w:r w:rsidRPr="00C8696B">
                    <w:rPr>
                      <w:rFonts w:ascii="Calibri" w:eastAsia="Times New Roman" w:hAnsi="Calibri" w:cs="Calibri"/>
                      <w:color w:val="000000"/>
                      <w:sz w:val="20"/>
                      <w:szCs w:val="20"/>
                      <w:lang w:eastAsia="en-US"/>
                    </w:rPr>
                    <w:t>80</w:t>
                  </w:r>
                </w:p>
              </w:tc>
            </w:tr>
          </w:tbl>
          <w:p w14:paraId="14C9AC14" w14:textId="5275F4DF" w:rsidR="002F2829" w:rsidRPr="009678BF" w:rsidRDefault="002F2829" w:rsidP="00C8696B">
            <w:pPr>
              <w:spacing w:after="100" w:afterAutospacing="1"/>
              <w:rPr>
                <w:rFonts w:ascii="Times New Roman" w:eastAsiaTheme="minorHAnsi" w:hAnsi="Times New Roman" w:cs="Times New Roman"/>
                <w:sz w:val="24"/>
                <w:szCs w:val="24"/>
              </w:rPr>
            </w:pPr>
          </w:p>
        </w:tc>
      </w:tr>
    </w:tbl>
    <w:tbl>
      <w:tblPr>
        <w:tblStyle w:val="TableGrid"/>
        <w:tblW w:w="7943" w:type="dxa"/>
        <w:tblInd w:w="9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12"/>
        <w:gridCol w:w="2331"/>
      </w:tblGrid>
      <w:tr w:rsidR="00254DF3" w:rsidRPr="00347F07" w14:paraId="146CD9B3" w14:textId="77777777" w:rsidTr="00685C0E">
        <w:tc>
          <w:tcPr>
            <w:tcW w:w="5612" w:type="dxa"/>
          </w:tcPr>
          <w:p w14:paraId="7169A51A" w14:textId="701397BF" w:rsidR="00254DF3" w:rsidRPr="00347F07" w:rsidRDefault="00685C0E" w:rsidP="00B54ABE">
            <w:pPr>
              <w:spacing w:before="120"/>
              <w:jc w:val="right"/>
              <w:rPr>
                <w:rFonts w:ascii="Times New Roman" w:hAnsi="Times New Roman"/>
                <w:szCs w:val="24"/>
              </w:rPr>
            </w:pPr>
            <w:r>
              <w:rPr>
                <w:rFonts w:ascii="Times New Roman" w:hAnsi="Times New Roman"/>
                <w:szCs w:val="24"/>
              </w:rPr>
              <w:t>Muudatuse maksumus</w:t>
            </w:r>
            <w:r w:rsidR="00254DF3" w:rsidRPr="00347F07">
              <w:rPr>
                <w:rFonts w:ascii="Times New Roman" w:hAnsi="Times New Roman"/>
                <w:szCs w:val="24"/>
              </w:rPr>
              <w:t>:</w:t>
            </w:r>
          </w:p>
        </w:tc>
        <w:tc>
          <w:tcPr>
            <w:tcW w:w="2331" w:type="dxa"/>
            <w:vAlign w:val="center"/>
          </w:tcPr>
          <w:p w14:paraId="7CEFBE84" w14:textId="432F3766" w:rsidR="00254DF3" w:rsidRPr="00C953DC" w:rsidRDefault="00C8696B" w:rsidP="00685C0E">
            <w:pPr>
              <w:jc w:val="right"/>
              <w:rPr>
                <w:rFonts w:ascii="Times New Roman" w:hAnsi="Times New Roman"/>
                <w:szCs w:val="24"/>
                <w:u w:val="dotted"/>
              </w:rPr>
            </w:pPr>
            <w:r>
              <w:rPr>
                <w:rFonts w:ascii="Times New Roman" w:hAnsi="Times New Roman"/>
                <w:szCs w:val="24"/>
                <w:u w:val="dotted"/>
              </w:rPr>
              <w:t>5</w:t>
            </w:r>
            <w:r w:rsidR="00C953DC">
              <w:rPr>
                <w:rFonts w:ascii="Times New Roman" w:hAnsi="Times New Roman"/>
                <w:szCs w:val="24"/>
                <w:u w:val="dotted"/>
              </w:rPr>
              <w:t xml:space="preserve"> </w:t>
            </w:r>
            <w:r>
              <w:rPr>
                <w:rFonts w:ascii="Times New Roman" w:hAnsi="Times New Roman"/>
                <w:szCs w:val="24"/>
                <w:u w:val="dotted"/>
              </w:rPr>
              <w:t>73</w:t>
            </w:r>
            <w:r w:rsidR="009E63D4">
              <w:rPr>
                <w:rFonts w:ascii="Times New Roman" w:hAnsi="Times New Roman"/>
                <w:szCs w:val="24"/>
                <w:u w:val="dotted"/>
              </w:rPr>
              <w:t>4</w:t>
            </w:r>
            <w:r w:rsidR="00C953DC" w:rsidRPr="00C953DC">
              <w:rPr>
                <w:rFonts w:ascii="Times New Roman" w:hAnsi="Times New Roman"/>
                <w:szCs w:val="24"/>
                <w:u w:val="dotted"/>
              </w:rPr>
              <w:t>,</w:t>
            </w:r>
            <w:r>
              <w:rPr>
                <w:rFonts w:ascii="Times New Roman" w:hAnsi="Times New Roman"/>
                <w:szCs w:val="24"/>
                <w:u w:val="dotted"/>
              </w:rPr>
              <w:t>80</w:t>
            </w:r>
            <w:r w:rsidR="00C953DC">
              <w:rPr>
                <w:rFonts w:ascii="Times New Roman" w:hAnsi="Times New Roman"/>
                <w:szCs w:val="24"/>
                <w:u w:val="dotted"/>
              </w:rPr>
              <w:t xml:space="preserve"> </w:t>
            </w:r>
            <w:r w:rsidR="00F329A5" w:rsidRPr="00C953DC">
              <w:rPr>
                <w:rFonts w:ascii="Times New Roman" w:hAnsi="Times New Roman"/>
                <w:szCs w:val="24"/>
                <w:u w:val="dotted"/>
              </w:rPr>
              <w:t>eurot</w:t>
            </w:r>
          </w:p>
        </w:tc>
      </w:tr>
      <w:tr w:rsidR="00254DF3" w:rsidRPr="00347F07" w14:paraId="72832B7F" w14:textId="77777777" w:rsidTr="000062D0">
        <w:tc>
          <w:tcPr>
            <w:tcW w:w="5612" w:type="dxa"/>
          </w:tcPr>
          <w:p w14:paraId="2EE8525D" w14:textId="11ED26F9" w:rsidR="00254DF3" w:rsidRPr="00347F07" w:rsidRDefault="00685C0E" w:rsidP="00995E30">
            <w:pPr>
              <w:jc w:val="right"/>
              <w:rPr>
                <w:rFonts w:ascii="Times New Roman" w:hAnsi="Times New Roman"/>
                <w:szCs w:val="24"/>
              </w:rPr>
            </w:pPr>
            <w:r>
              <w:rPr>
                <w:rFonts w:ascii="Times New Roman" w:hAnsi="Times New Roman"/>
                <w:szCs w:val="24"/>
              </w:rPr>
              <w:t>Muudatuse (</w:t>
            </w:r>
            <w:proofErr w:type="spellStart"/>
            <w:r>
              <w:rPr>
                <w:rFonts w:ascii="Times New Roman" w:hAnsi="Times New Roman"/>
                <w:szCs w:val="24"/>
              </w:rPr>
              <w:t>abs</w:t>
            </w:r>
            <w:proofErr w:type="spellEnd"/>
            <w:r>
              <w:rPr>
                <w:rFonts w:ascii="Times New Roman" w:hAnsi="Times New Roman"/>
                <w:szCs w:val="24"/>
              </w:rPr>
              <w:t>)väärtus</w:t>
            </w:r>
            <w:r w:rsidR="00254DF3" w:rsidRPr="00347F07">
              <w:rPr>
                <w:rFonts w:ascii="Times New Roman" w:hAnsi="Times New Roman"/>
                <w:szCs w:val="24"/>
              </w:rPr>
              <w:t>:</w:t>
            </w:r>
          </w:p>
        </w:tc>
        <w:tc>
          <w:tcPr>
            <w:tcW w:w="2331" w:type="dxa"/>
          </w:tcPr>
          <w:p w14:paraId="21AC8551" w14:textId="068BFB2A" w:rsidR="00254DF3" w:rsidRPr="00347F07" w:rsidRDefault="00C8696B" w:rsidP="00995E30">
            <w:pPr>
              <w:jc w:val="right"/>
              <w:rPr>
                <w:rFonts w:ascii="Times New Roman" w:hAnsi="Times New Roman"/>
                <w:szCs w:val="24"/>
              </w:rPr>
            </w:pPr>
            <w:r>
              <w:rPr>
                <w:rFonts w:ascii="Times New Roman" w:hAnsi="Times New Roman"/>
                <w:szCs w:val="24"/>
                <w:u w:val="dotted"/>
              </w:rPr>
              <w:t>5 734</w:t>
            </w:r>
            <w:r w:rsidRPr="00C953DC">
              <w:rPr>
                <w:rFonts w:ascii="Times New Roman" w:hAnsi="Times New Roman"/>
                <w:szCs w:val="24"/>
                <w:u w:val="dotted"/>
              </w:rPr>
              <w:t>,</w:t>
            </w:r>
            <w:r>
              <w:rPr>
                <w:rFonts w:ascii="Times New Roman" w:hAnsi="Times New Roman"/>
                <w:szCs w:val="24"/>
                <w:u w:val="dotted"/>
              </w:rPr>
              <w:t>80</w:t>
            </w:r>
            <w:r w:rsidR="000062D0" w:rsidRPr="00347F07">
              <w:rPr>
                <w:rFonts w:ascii="Times New Roman" w:hAnsi="Times New Roman"/>
                <w:szCs w:val="24"/>
              </w:rPr>
              <w:t xml:space="preserve"> </w:t>
            </w:r>
            <w:r w:rsidR="00F329A5" w:rsidRPr="00347F07">
              <w:rPr>
                <w:rFonts w:ascii="Times New Roman" w:hAnsi="Times New Roman"/>
                <w:szCs w:val="24"/>
              </w:rPr>
              <w:t>eurot</w:t>
            </w:r>
          </w:p>
        </w:tc>
      </w:tr>
      <w:tr w:rsidR="00254DF3" w:rsidRPr="00347F07" w14:paraId="5B3653F4" w14:textId="77777777" w:rsidTr="000062D0">
        <w:tc>
          <w:tcPr>
            <w:tcW w:w="5612" w:type="dxa"/>
          </w:tcPr>
          <w:p w14:paraId="158B08C9" w14:textId="4017E635" w:rsidR="00254DF3" w:rsidRPr="00347F07" w:rsidRDefault="00254DF3" w:rsidP="00995E30">
            <w:pPr>
              <w:jc w:val="right"/>
              <w:rPr>
                <w:rFonts w:ascii="Times New Roman" w:hAnsi="Times New Roman"/>
                <w:szCs w:val="24"/>
              </w:rPr>
            </w:pPr>
          </w:p>
        </w:tc>
        <w:tc>
          <w:tcPr>
            <w:tcW w:w="2331" w:type="dxa"/>
          </w:tcPr>
          <w:p w14:paraId="11DCB5C7" w14:textId="0349C504" w:rsidR="00254DF3" w:rsidRPr="00347F07" w:rsidRDefault="00254DF3" w:rsidP="00347F07">
            <w:pPr>
              <w:jc w:val="right"/>
              <w:rPr>
                <w:rFonts w:ascii="Times New Roman" w:hAnsi="Times New Roman"/>
                <w:szCs w:val="24"/>
                <w:u w:val="dotted"/>
              </w:rPr>
            </w:pPr>
          </w:p>
        </w:tc>
      </w:tr>
    </w:tbl>
    <w:p w14:paraId="67EB8CEF" w14:textId="38D22BE8" w:rsidR="004B7D87" w:rsidRDefault="004D6E27" w:rsidP="00C8696B">
      <w:pPr>
        <w:spacing w:before="120" w:after="240"/>
        <w:rPr>
          <w:rFonts w:ascii="Times New Roman" w:hAnsi="Times New Roman"/>
          <w:bCs/>
          <w:szCs w:val="24"/>
        </w:rPr>
      </w:pPr>
      <w:r w:rsidRPr="00347F07">
        <w:rPr>
          <w:rFonts w:ascii="Times New Roman" w:hAnsi="Times New Roman"/>
          <w:bCs/>
          <w:szCs w:val="24"/>
        </w:rPr>
        <w:t>Lisa</w:t>
      </w:r>
      <w:r w:rsidR="001D120E">
        <w:rPr>
          <w:rFonts w:ascii="Times New Roman" w:hAnsi="Times New Roman"/>
          <w:bCs/>
          <w:szCs w:val="24"/>
        </w:rPr>
        <w:t xml:space="preserve"> 1</w:t>
      </w:r>
      <w:r w:rsidRPr="00347F07">
        <w:rPr>
          <w:rFonts w:ascii="Times New Roman" w:hAnsi="Times New Roman"/>
          <w:bCs/>
          <w:szCs w:val="24"/>
        </w:rPr>
        <w:t xml:space="preserve">: </w:t>
      </w:r>
      <w:r w:rsidR="00FD652E">
        <w:rPr>
          <w:rFonts w:ascii="Times New Roman" w:hAnsi="Times New Roman"/>
          <w:bCs/>
          <w:szCs w:val="24"/>
        </w:rPr>
        <w:t xml:space="preserve">Juhis nr </w:t>
      </w:r>
      <w:r w:rsidR="00F82789">
        <w:rPr>
          <w:rFonts w:ascii="Times New Roman" w:hAnsi="Times New Roman"/>
          <w:bCs/>
          <w:szCs w:val="24"/>
        </w:rPr>
        <w:t>2</w:t>
      </w:r>
      <w:r w:rsidR="00C8696B">
        <w:rPr>
          <w:rFonts w:ascii="Times New Roman" w:hAnsi="Times New Roman"/>
          <w:bCs/>
          <w:szCs w:val="24"/>
        </w:rPr>
        <w:t>5</w:t>
      </w:r>
    </w:p>
    <w:p w14:paraId="4C3E7ABC" w14:textId="71BD5378" w:rsidR="00254DF3" w:rsidRPr="00347F07" w:rsidRDefault="00254DF3" w:rsidP="00254DF3">
      <w:pPr>
        <w:spacing w:after="0" w:line="240" w:lineRule="auto"/>
        <w:rPr>
          <w:rFonts w:ascii="Times New Roman" w:hAnsi="Times New Roman"/>
          <w:szCs w:val="24"/>
        </w:rPr>
      </w:pPr>
      <w:r w:rsidRPr="00347F07">
        <w:rPr>
          <w:rFonts w:ascii="Times New Roman" w:hAnsi="Times New Roman"/>
          <w:b/>
          <w:szCs w:val="24"/>
        </w:rPr>
        <w:t>Insener:</w:t>
      </w:r>
      <w:r w:rsidRPr="00347F07">
        <w:rPr>
          <w:rFonts w:ascii="Times New Roman" w:hAnsi="Times New Roman"/>
          <w:b/>
          <w:szCs w:val="24"/>
        </w:rPr>
        <w:tab/>
      </w:r>
      <w:r w:rsidRPr="00347F07">
        <w:rPr>
          <w:rFonts w:ascii="Times New Roman" w:hAnsi="Times New Roman"/>
          <w:b/>
          <w:szCs w:val="24"/>
        </w:rPr>
        <w:tab/>
      </w:r>
      <w:proofErr w:type="spellStart"/>
      <w:r w:rsidR="00F82789">
        <w:rPr>
          <w:rFonts w:ascii="Times New Roman" w:hAnsi="Times New Roman"/>
          <w:szCs w:val="24"/>
        </w:rPr>
        <w:t>Rerin</w:t>
      </w:r>
      <w:proofErr w:type="spellEnd"/>
      <w:r w:rsidR="00F82789">
        <w:rPr>
          <w:rFonts w:ascii="Times New Roman" w:hAnsi="Times New Roman"/>
          <w:szCs w:val="24"/>
        </w:rPr>
        <w:t xml:space="preserve"> Kaseleht</w:t>
      </w:r>
    </w:p>
    <w:p w14:paraId="13F76E8B" w14:textId="77777777" w:rsidR="00254DF3" w:rsidRPr="00347F07" w:rsidRDefault="00254DF3" w:rsidP="00254DF3">
      <w:pPr>
        <w:spacing w:after="0" w:line="240" w:lineRule="auto"/>
        <w:rPr>
          <w:rFonts w:ascii="Times New Roman" w:hAnsi="Times New Roman"/>
          <w:szCs w:val="24"/>
        </w:rPr>
      </w:pPr>
      <w:r w:rsidRPr="00347F07">
        <w:rPr>
          <w:rFonts w:ascii="Times New Roman" w:hAnsi="Times New Roman"/>
          <w:szCs w:val="24"/>
        </w:rPr>
        <w:tab/>
      </w:r>
      <w:r w:rsidRPr="00347F07">
        <w:rPr>
          <w:rFonts w:ascii="Times New Roman" w:hAnsi="Times New Roman"/>
          <w:szCs w:val="24"/>
        </w:rPr>
        <w:tab/>
      </w:r>
      <w:r w:rsidRPr="00347F07">
        <w:rPr>
          <w:rFonts w:ascii="Times New Roman" w:hAnsi="Times New Roman"/>
          <w:szCs w:val="24"/>
        </w:rPr>
        <w:tab/>
        <w:t>/allkirjastatud digitaalselt/</w:t>
      </w:r>
    </w:p>
    <w:p w14:paraId="165881B9" w14:textId="77777777" w:rsidR="00254DF3" w:rsidRPr="00347F07" w:rsidRDefault="00254DF3" w:rsidP="00995E30">
      <w:pPr>
        <w:rPr>
          <w:rFonts w:ascii="Times New Roman" w:hAnsi="Times New Roman"/>
          <w:szCs w:val="24"/>
        </w:rPr>
      </w:pPr>
    </w:p>
    <w:p w14:paraId="5C7544A9" w14:textId="7F7552E1" w:rsidR="00254DF3" w:rsidRPr="00347F07" w:rsidRDefault="00254DF3" w:rsidP="00254DF3">
      <w:pPr>
        <w:spacing w:after="0" w:line="240" w:lineRule="auto"/>
        <w:rPr>
          <w:rFonts w:ascii="Times New Roman" w:hAnsi="Times New Roman"/>
          <w:b/>
          <w:szCs w:val="24"/>
        </w:rPr>
      </w:pPr>
      <w:r w:rsidRPr="00347F07">
        <w:rPr>
          <w:rFonts w:ascii="Times New Roman" w:hAnsi="Times New Roman"/>
          <w:b/>
          <w:szCs w:val="24"/>
        </w:rPr>
        <w:t>Tellija:</w:t>
      </w:r>
      <w:r w:rsidRPr="00347F07">
        <w:rPr>
          <w:rFonts w:ascii="Times New Roman" w:hAnsi="Times New Roman"/>
          <w:b/>
          <w:szCs w:val="24"/>
        </w:rPr>
        <w:tab/>
      </w:r>
      <w:r w:rsidRPr="00347F07">
        <w:rPr>
          <w:rFonts w:ascii="Times New Roman" w:hAnsi="Times New Roman"/>
          <w:b/>
          <w:szCs w:val="24"/>
        </w:rPr>
        <w:tab/>
      </w:r>
      <w:r w:rsidRPr="00347F07">
        <w:rPr>
          <w:rFonts w:ascii="Times New Roman" w:hAnsi="Times New Roman"/>
          <w:b/>
          <w:szCs w:val="24"/>
        </w:rPr>
        <w:tab/>
      </w:r>
      <w:r w:rsidR="009678BF">
        <w:rPr>
          <w:rFonts w:ascii="Times New Roman" w:hAnsi="Times New Roman"/>
          <w:szCs w:val="24"/>
        </w:rPr>
        <w:t>Arto Juhansoo</w:t>
      </w:r>
    </w:p>
    <w:p w14:paraId="19D7F8EA" w14:textId="77777777" w:rsidR="00254DF3" w:rsidRPr="00347F07" w:rsidRDefault="00254DF3" w:rsidP="00254DF3">
      <w:pPr>
        <w:spacing w:after="0" w:line="240" w:lineRule="auto"/>
        <w:rPr>
          <w:rFonts w:ascii="Times New Roman" w:hAnsi="Times New Roman"/>
          <w:szCs w:val="24"/>
        </w:rPr>
      </w:pPr>
      <w:r w:rsidRPr="00347F07">
        <w:rPr>
          <w:rFonts w:ascii="Times New Roman" w:hAnsi="Times New Roman"/>
          <w:szCs w:val="24"/>
        </w:rPr>
        <w:tab/>
      </w:r>
      <w:r w:rsidRPr="00347F07">
        <w:rPr>
          <w:rFonts w:ascii="Times New Roman" w:hAnsi="Times New Roman"/>
          <w:szCs w:val="24"/>
        </w:rPr>
        <w:tab/>
      </w:r>
      <w:r w:rsidRPr="00347F07">
        <w:rPr>
          <w:rFonts w:ascii="Times New Roman" w:hAnsi="Times New Roman"/>
          <w:szCs w:val="24"/>
        </w:rPr>
        <w:tab/>
        <w:t>/allkirjastatud digitaalselt/</w:t>
      </w:r>
    </w:p>
    <w:p w14:paraId="0D74E39B" w14:textId="77777777" w:rsidR="00254DF3" w:rsidRPr="00347F07" w:rsidRDefault="00254DF3" w:rsidP="00995E30">
      <w:pPr>
        <w:rPr>
          <w:rFonts w:ascii="Times New Roman" w:hAnsi="Times New Roman"/>
          <w:szCs w:val="24"/>
        </w:rPr>
      </w:pPr>
    </w:p>
    <w:p w14:paraId="584C666E" w14:textId="7285C570" w:rsidR="00254DF3" w:rsidRPr="00347F07" w:rsidRDefault="00254DF3" w:rsidP="00254DF3">
      <w:pPr>
        <w:spacing w:after="0" w:line="240" w:lineRule="auto"/>
        <w:rPr>
          <w:rFonts w:ascii="Times New Roman" w:hAnsi="Times New Roman"/>
          <w:b/>
          <w:szCs w:val="24"/>
        </w:rPr>
      </w:pPr>
      <w:r w:rsidRPr="00347F07">
        <w:rPr>
          <w:rFonts w:ascii="Times New Roman" w:hAnsi="Times New Roman"/>
          <w:b/>
          <w:szCs w:val="24"/>
        </w:rPr>
        <w:t>Töövõtja:</w:t>
      </w:r>
      <w:r w:rsidRPr="00347F07">
        <w:rPr>
          <w:rFonts w:ascii="Times New Roman" w:hAnsi="Times New Roman"/>
          <w:b/>
          <w:szCs w:val="24"/>
        </w:rPr>
        <w:tab/>
      </w:r>
      <w:r w:rsidRPr="00347F07">
        <w:rPr>
          <w:rFonts w:ascii="Times New Roman" w:hAnsi="Times New Roman"/>
          <w:b/>
          <w:szCs w:val="24"/>
        </w:rPr>
        <w:tab/>
      </w:r>
      <w:r w:rsidR="009678BF">
        <w:rPr>
          <w:rFonts w:ascii="Times New Roman" w:hAnsi="Times New Roman"/>
          <w:szCs w:val="24"/>
        </w:rPr>
        <w:t>Hannes Kivilo</w:t>
      </w:r>
    </w:p>
    <w:p w14:paraId="642A3B24" w14:textId="22B187A3" w:rsidR="00191078" w:rsidRPr="00347F07" w:rsidRDefault="00254DF3" w:rsidP="00254DF3">
      <w:pPr>
        <w:spacing w:after="0" w:line="240" w:lineRule="auto"/>
        <w:rPr>
          <w:rFonts w:ascii="Times New Roman" w:hAnsi="Times New Roman" w:cs="Times New Roman"/>
          <w:sz w:val="24"/>
          <w:szCs w:val="24"/>
        </w:rPr>
      </w:pPr>
      <w:r w:rsidRPr="00347F07">
        <w:rPr>
          <w:rFonts w:ascii="Times New Roman" w:hAnsi="Times New Roman"/>
          <w:szCs w:val="24"/>
        </w:rPr>
        <w:tab/>
      </w:r>
      <w:r w:rsidRPr="00347F07">
        <w:rPr>
          <w:rFonts w:ascii="Times New Roman" w:hAnsi="Times New Roman"/>
          <w:szCs w:val="24"/>
        </w:rPr>
        <w:tab/>
      </w:r>
      <w:r w:rsidRPr="00347F07">
        <w:rPr>
          <w:rFonts w:ascii="Times New Roman" w:hAnsi="Times New Roman"/>
          <w:szCs w:val="24"/>
        </w:rPr>
        <w:tab/>
        <w:t>/allkirjastatud digitaalselt/</w:t>
      </w:r>
    </w:p>
    <w:sectPr w:rsidR="00191078" w:rsidRPr="00347F07" w:rsidSect="00B54ABE">
      <w:headerReference w:type="default" r:id="rId11"/>
      <w:pgSz w:w="11906" w:h="16838"/>
      <w:pgMar w:top="1134" w:right="1134" w:bottom="99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B18B2E" w14:textId="77777777" w:rsidR="00972A99" w:rsidRDefault="00972A99" w:rsidP="00852E81">
      <w:pPr>
        <w:spacing w:after="0" w:line="240" w:lineRule="auto"/>
      </w:pPr>
      <w:r>
        <w:separator/>
      </w:r>
    </w:p>
  </w:endnote>
  <w:endnote w:type="continuationSeparator" w:id="0">
    <w:p w14:paraId="4C72FCCD" w14:textId="77777777" w:rsidR="00972A99" w:rsidRDefault="00972A99" w:rsidP="00852E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BA"/>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 w:name="Arial Unicode MS">
    <w:panose1 w:val="020B0604020202020204"/>
    <w:charset w:val="80"/>
    <w:family w:val="swiss"/>
    <w:pitch w:val="variable"/>
    <w:sig w:usb0="F7FFAEFF" w:usb1="F9DFFFFF" w:usb2="0000007F" w:usb3="00000000" w:csb0="003F01FF" w:csb1="00000000"/>
  </w:font>
  <w:font w:name="Helvetica">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9CB4D5" w14:textId="77777777" w:rsidR="00972A99" w:rsidRDefault="00972A99" w:rsidP="00852E81">
      <w:pPr>
        <w:spacing w:after="0" w:line="240" w:lineRule="auto"/>
      </w:pPr>
      <w:r>
        <w:separator/>
      </w:r>
    </w:p>
  </w:footnote>
  <w:footnote w:type="continuationSeparator" w:id="0">
    <w:p w14:paraId="555DE339" w14:textId="77777777" w:rsidR="00972A99" w:rsidRDefault="00972A99" w:rsidP="00852E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F81D6" w14:textId="77777777" w:rsidR="002F2231" w:rsidRDefault="002F2231" w:rsidP="009438E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8BFA8B3E"/>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B600AB74"/>
    <w:lvl w:ilvl="0">
      <w:start w:val="1"/>
      <w:numFmt w:val="decimal"/>
      <w:pStyle w:val="ListNumber"/>
      <w:lvlText w:val="%1."/>
      <w:lvlJc w:val="left"/>
      <w:pPr>
        <w:tabs>
          <w:tab w:val="num" w:pos="360"/>
        </w:tabs>
        <w:ind w:left="360" w:hanging="360"/>
      </w:pPr>
    </w:lvl>
  </w:abstractNum>
  <w:abstractNum w:abstractNumId="2" w15:restartNumberingAfterBreak="0">
    <w:nsid w:val="00000003"/>
    <w:multiLevelType w:val="singleLevel"/>
    <w:tmpl w:val="00000003"/>
    <w:name w:val="WW8Num2"/>
    <w:lvl w:ilvl="0">
      <w:start w:val="1"/>
      <w:numFmt w:val="decimal"/>
      <w:suff w:val="space"/>
      <w:lvlText w:val="%1)"/>
      <w:lvlJc w:val="left"/>
      <w:pPr>
        <w:tabs>
          <w:tab w:val="num" w:pos="0"/>
        </w:tabs>
        <w:ind w:left="777" w:hanging="420"/>
      </w:pPr>
    </w:lvl>
  </w:abstractNum>
  <w:abstractNum w:abstractNumId="3" w15:restartNumberingAfterBreak="0">
    <w:nsid w:val="00000004"/>
    <w:multiLevelType w:val="singleLevel"/>
    <w:tmpl w:val="00000004"/>
    <w:name w:val="WW8Num3"/>
    <w:lvl w:ilvl="0">
      <w:start w:val="1"/>
      <w:numFmt w:val="decimal"/>
      <w:suff w:val="space"/>
      <w:lvlText w:val="%1)"/>
      <w:lvlJc w:val="left"/>
      <w:pPr>
        <w:tabs>
          <w:tab w:val="num" w:pos="0"/>
        </w:tabs>
        <w:ind w:left="788" w:hanging="431"/>
      </w:pPr>
    </w:lvl>
  </w:abstractNum>
  <w:abstractNum w:abstractNumId="4" w15:restartNumberingAfterBreak="0">
    <w:nsid w:val="00000005"/>
    <w:multiLevelType w:val="singleLevel"/>
    <w:tmpl w:val="00000005"/>
    <w:name w:val="WW8Num4"/>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singleLevel"/>
    <w:tmpl w:val="00000006"/>
    <w:name w:val="WW8Num5"/>
    <w:lvl w:ilvl="0">
      <w:start w:val="1"/>
      <w:numFmt w:val="decimal"/>
      <w:suff w:val="space"/>
      <w:lvlText w:val="%1)"/>
      <w:lvlJc w:val="left"/>
      <w:pPr>
        <w:tabs>
          <w:tab w:val="num" w:pos="353"/>
        </w:tabs>
        <w:ind w:left="1130" w:hanging="420"/>
      </w:pPr>
      <w:rPr>
        <w:rFonts w:cs="Times New Roman"/>
        <w:b w:val="0"/>
        <w:color w:val="auto"/>
      </w:rPr>
    </w:lvl>
  </w:abstractNum>
  <w:abstractNum w:abstractNumId="6" w15:restartNumberingAfterBreak="0">
    <w:nsid w:val="00000007"/>
    <w:multiLevelType w:val="multilevel"/>
    <w:tmpl w:val="99E20ABA"/>
    <w:name w:val="WW8Num6"/>
    <w:lvl w:ilvl="0">
      <w:start w:val="1"/>
      <w:numFmt w:val="decimal"/>
      <w:lvlText w:val="(%1)"/>
      <w:lvlJc w:val="left"/>
      <w:pPr>
        <w:tabs>
          <w:tab w:val="num" w:pos="400"/>
        </w:tabs>
        <w:ind w:left="400" w:hanging="340"/>
      </w:pPr>
      <w:rPr>
        <w:rFonts w:ascii="Symbol" w:eastAsia="Times New Roman" w:hAnsi="Symbol" w:hint="default"/>
      </w:rPr>
    </w:lvl>
    <w:lvl w:ilvl="1">
      <w:start w:val="1"/>
      <w:numFmt w:val="decimal"/>
      <w:lvlText w:val="%2)"/>
      <w:lvlJc w:val="left"/>
      <w:pPr>
        <w:ind w:left="928" w:hanging="360"/>
      </w:pPr>
      <w:rPr>
        <w:rFonts w:cs="Times New Roman"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7" w15:restartNumberingAfterBreak="0">
    <w:nsid w:val="00000008"/>
    <w:multiLevelType w:val="singleLevel"/>
    <w:tmpl w:val="00000008"/>
    <w:name w:val="WW8Num8"/>
    <w:lvl w:ilvl="0">
      <w:start w:val="1"/>
      <w:numFmt w:val="decimal"/>
      <w:suff w:val="space"/>
      <w:lvlText w:val="%1)"/>
      <w:lvlJc w:val="left"/>
      <w:pPr>
        <w:tabs>
          <w:tab w:val="num" w:pos="0"/>
        </w:tabs>
        <w:ind w:left="777" w:hanging="420"/>
      </w:pPr>
      <w:rPr>
        <w:rFonts w:ascii="Times New Roman" w:hAnsi="Times New Roman" w:cs="Times New Roman"/>
      </w:rPr>
    </w:lvl>
  </w:abstractNum>
  <w:abstractNum w:abstractNumId="8" w15:restartNumberingAfterBreak="0">
    <w:nsid w:val="00000009"/>
    <w:multiLevelType w:val="singleLevel"/>
    <w:tmpl w:val="00000009"/>
    <w:name w:val="WW8Num10"/>
    <w:lvl w:ilvl="0">
      <w:start w:val="1"/>
      <w:numFmt w:val="decimal"/>
      <w:suff w:val="space"/>
      <w:lvlText w:val="%1)"/>
      <w:lvlJc w:val="left"/>
      <w:pPr>
        <w:tabs>
          <w:tab w:val="num" w:pos="920"/>
        </w:tabs>
        <w:ind w:left="1697" w:hanging="420"/>
      </w:pPr>
      <w:rPr>
        <w:color w:val="auto"/>
      </w:rPr>
    </w:lvl>
  </w:abstractNum>
  <w:abstractNum w:abstractNumId="9" w15:restartNumberingAfterBreak="0">
    <w:nsid w:val="0000000A"/>
    <w:multiLevelType w:val="multilevel"/>
    <w:tmpl w:val="0000000A"/>
    <w:name w:val="WW8Num11"/>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0" w15:restartNumberingAfterBreak="0">
    <w:nsid w:val="0000000C"/>
    <w:multiLevelType w:val="singleLevel"/>
    <w:tmpl w:val="0000000C"/>
    <w:name w:val="WW8Num15"/>
    <w:lvl w:ilvl="0">
      <w:start w:val="1"/>
      <w:numFmt w:val="decimal"/>
      <w:suff w:val="space"/>
      <w:lvlText w:val="(%1)"/>
      <w:lvlJc w:val="left"/>
      <w:pPr>
        <w:tabs>
          <w:tab w:val="num" w:pos="0"/>
        </w:tabs>
        <w:ind w:left="720" w:hanging="363"/>
      </w:pPr>
      <w:rPr>
        <w:rFonts w:cs="Times New Roman"/>
        <w:b w:val="0"/>
        <w:color w:val="auto"/>
      </w:rPr>
    </w:lvl>
  </w:abstractNum>
  <w:abstractNum w:abstractNumId="11" w15:restartNumberingAfterBreak="0">
    <w:nsid w:val="0000000E"/>
    <w:multiLevelType w:val="singleLevel"/>
    <w:tmpl w:val="0000000E"/>
    <w:name w:val="WW8Num21"/>
    <w:lvl w:ilvl="0">
      <w:start w:val="1"/>
      <w:numFmt w:val="decimal"/>
      <w:suff w:val="space"/>
      <w:lvlText w:val="(%1)"/>
      <w:lvlJc w:val="left"/>
      <w:pPr>
        <w:tabs>
          <w:tab w:val="num" w:pos="0"/>
        </w:tabs>
        <w:ind w:left="720" w:hanging="363"/>
      </w:pPr>
      <w:rPr>
        <w:rFonts w:cs="Times New Roman"/>
        <w:b w:val="0"/>
        <w:color w:val="auto"/>
      </w:rPr>
    </w:lvl>
  </w:abstractNum>
  <w:abstractNum w:abstractNumId="12" w15:restartNumberingAfterBreak="0">
    <w:nsid w:val="0000000F"/>
    <w:multiLevelType w:val="singleLevel"/>
    <w:tmpl w:val="0000000F"/>
    <w:name w:val="WW8Num22"/>
    <w:lvl w:ilvl="0">
      <w:start w:val="1"/>
      <w:numFmt w:val="decimal"/>
      <w:suff w:val="space"/>
      <w:lvlText w:val="(%1)"/>
      <w:lvlJc w:val="left"/>
      <w:pPr>
        <w:tabs>
          <w:tab w:val="num" w:pos="-357"/>
        </w:tabs>
        <w:ind w:left="360" w:hanging="360"/>
      </w:pPr>
      <w:rPr>
        <w:rFonts w:cs="Times New Roman"/>
        <w:b w:val="0"/>
        <w:color w:val="auto"/>
      </w:rPr>
    </w:lvl>
  </w:abstractNum>
  <w:abstractNum w:abstractNumId="13" w15:restartNumberingAfterBreak="0">
    <w:nsid w:val="00000011"/>
    <w:multiLevelType w:val="singleLevel"/>
    <w:tmpl w:val="00000011"/>
    <w:name w:val="WW8Num25"/>
    <w:lvl w:ilvl="0">
      <w:start w:val="1"/>
      <w:numFmt w:val="decimal"/>
      <w:lvlText w:val="%1)"/>
      <w:lvlJc w:val="left"/>
      <w:pPr>
        <w:tabs>
          <w:tab w:val="num" w:pos="0"/>
        </w:tabs>
        <w:ind w:left="777" w:hanging="417"/>
      </w:pPr>
      <w:rPr>
        <w:b w:val="0"/>
        <w:i w:val="0"/>
      </w:rPr>
    </w:lvl>
  </w:abstractNum>
  <w:abstractNum w:abstractNumId="14" w15:restartNumberingAfterBreak="0">
    <w:nsid w:val="00000012"/>
    <w:multiLevelType w:val="singleLevel"/>
    <w:tmpl w:val="00000012"/>
    <w:name w:val="WW8Num26"/>
    <w:lvl w:ilvl="0">
      <w:start w:val="1"/>
      <w:numFmt w:val="decimal"/>
      <w:lvlText w:val="%1)"/>
      <w:lvlJc w:val="left"/>
      <w:pPr>
        <w:tabs>
          <w:tab w:val="num" w:pos="0"/>
        </w:tabs>
        <w:ind w:left="777" w:hanging="417"/>
      </w:pPr>
    </w:lvl>
  </w:abstractNum>
  <w:abstractNum w:abstractNumId="15" w15:restartNumberingAfterBreak="0">
    <w:nsid w:val="00000013"/>
    <w:multiLevelType w:val="singleLevel"/>
    <w:tmpl w:val="00000013"/>
    <w:name w:val="WW8Num27"/>
    <w:lvl w:ilvl="0">
      <w:start w:val="1"/>
      <w:numFmt w:val="decimal"/>
      <w:suff w:val="space"/>
      <w:lvlText w:val="%1)"/>
      <w:lvlJc w:val="left"/>
      <w:pPr>
        <w:tabs>
          <w:tab w:val="num" w:pos="0"/>
        </w:tabs>
        <w:ind w:left="777" w:hanging="420"/>
      </w:pPr>
    </w:lvl>
  </w:abstractNum>
  <w:abstractNum w:abstractNumId="16" w15:restartNumberingAfterBreak="0">
    <w:nsid w:val="00000016"/>
    <w:multiLevelType w:val="singleLevel"/>
    <w:tmpl w:val="00000016"/>
    <w:name w:val="WW8Num30"/>
    <w:lvl w:ilvl="0">
      <w:start w:val="1"/>
      <w:numFmt w:val="decimal"/>
      <w:suff w:val="space"/>
      <w:lvlText w:val="(%1)"/>
      <w:lvlJc w:val="left"/>
      <w:pPr>
        <w:tabs>
          <w:tab w:val="num" w:pos="0"/>
        </w:tabs>
        <w:ind w:left="720" w:hanging="363"/>
      </w:pPr>
      <w:rPr>
        <w:rFonts w:cs="Times New Roman"/>
        <w:b w:val="0"/>
        <w:color w:val="auto"/>
      </w:rPr>
    </w:lvl>
  </w:abstractNum>
  <w:abstractNum w:abstractNumId="17" w15:restartNumberingAfterBreak="0">
    <w:nsid w:val="00000018"/>
    <w:multiLevelType w:val="singleLevel"/>
    <w:tmpl w:val="00000018"/>
    <w:name w:val="WW8Num31"/>
    <w:lvl w:ilvl="0">
      <w:start w:val="1"/>
      <w:numFmt w:val="decimal"/>
      <w:suff w:val="space"/>
      <w:lvlText w:val="(%1)"/>
      <w:lvlJc w:val="left"/>
      <w:pPr>
        <w:tabs>
          <w:tab w:val="num" w:pos="0"/>
        </w:tabs>
        <w:ind w:left="717" w:hanging="360"/>
      </w:pPr>
      <w:rPr>
        <w:rFonts w:ascii="Symbol" w:eastAsia="Times New Roman" w:hAnsi="Symbol"/>
      </w:rPr>
    </w:lvl>
  </w:abstractNum>
  <w:abstractNum w:abstractNumId="18" w15:restartNumberingAfterBreak="0">
    <w:nsid w:val="0000001A"/>
    <w:multiLevelType w:val="singleLevel"/>
    <w:tmpl w:val="0000001A"/>
    <w:name w:val="WW8Num34"/>
    <w:lvl w:ilvl="0">
      <w:start w:val="1"/>
      <w:numFmt w:val="decimal"/>
      <w:suff w:val="space"/>
      <w:lvlText w:val="(%1)"/>
      <w:lvlJc w:val="left"/>
      <w:pPr>
        <w:tabs>
          <w:tab w:val="num" w:pos="0"/>
        </w:tabs>
        <w:ind w:left="720" w:hanging="360"/>
      </w:pPr>
      <w:rPr>
        <w:rFonts w:ascii="Symbol" w:hAnsi="Symbol"/>
      </w:rPr>
    </w:lvl>
  </w:abstractNum>
  <w:abstractNum w:abstractNumId="19" w15:restartNumberingAfterBreak="0">
    <w:nsid w:val="0000001C"/>
    <w:multiLevelType w:val="singleLevel"/>
    <w:tmpl w:val="0000001C"/>
    <w:name w:val="WW8Num36"/>
    <w:lvl w:ilvl="0">
      <w:start w:val="1"/>
      <w:numFmt w:val="decimal"/>
      <w:suff w:val="space"/>
      <w:lvlText w:val="(%1)"/>
      <w:lvlJc w:val="left"/>
      <w:pPr>
        <w:tabs>
          <w:tab w:val="num" w:pos="-360"/>
        </w:tabs>
        <w:ind w:left="360" w:hanging="360"/>
      </w:pPr>
      <w:rPr>
        <w:rFonts w:cs="Times New Roman"/>
      </w:rPr>
    </w:lvl>
  </w:abstractNum>
  <w:abstractNum w:abstractNumId="20" w15:restartNumberingAfterBreak="0">
    <w:nsid w:val="0000001F"/>
    <w:multiLevelType w:val="singleLevel"/>
    <w:tmpl w:val="0000001F"/>
    <w:name w:val="WW8Num39"/>
    <w:lvl w:ilvl="0">
      <w:start w:val="1"/>
      <w:numFmt w:val="decimal"/>
      <w:suff w:val="space"/>
      <w:lvlText w:val="%1)"/>
      <w:lvlJc w:val="left"/>
      <w:pPr>
        <w:tabs>
          <w:tab w:val="num" w:pos="350"/>
        </w:tabs>
        <w:ind w:left="1127" w:hanging="417"/>
      </w:pPr>
    </w:lvl>
  </w:abstractNum>
  <w:abstractNum w:abstractNumId="21" w15:restartNumberingAfterBreak="0">
    <w:nsid w:val="00000020"/>
    <w:multiLevelType w:val="singleLevel"/>
    <w:tmpl w:val="F2F40042"/>
    <w:name w:val="WW8Num40"/>
    <w:lvl w:ilvl="0">
      <w:start w:val="1"/>
      <w:numFmt w:val="decimal"/>
      <w:suff w:val="space"/>
      <w:lvlText w:val="(%1)"/>
      <w:lvlJc w:val="left"/>
      <w:pPr>
        <w:ind w:left="0" w:firstLine="0"/>
      </w:pPr>
      <w:rPr>
        <w:rFonts w:cs="Times New Roman" w:hint="default"/>
        <w:b w:val="0"/>
        <w:color w:val="auto"/>
      </w:rPr>
    </w:lvl>
  </w:abstractNum>
  <w:abstractNum w:abstractNumId="22" w15:restartNumberingAfterBreak="0">
    <w:nsid w:val="00000021"/>
    <w:multiLevelType w:val="singleLevel"/>
    <w:tmpl w:val="1F289D8E"/>
    <w:name w:val="WW8Num41"/>
    <w:lvl w:ilvl="0">
      <w:start w:val="1"/>
      <w:numFmt w:val="decimal"/>
      <w:suff w:val="space"/>
      <w:lvlText w:val="(%1)"/>
      <w:lvlJc w:val="left"/>
      <w:pPr>
        <w:ind w:left="0" w:firstLine="0"/>
      </w:pPr>
      <w:rPr>
        <w:rFonts w:cs="Times New Roman" w:hint="default"/>
        <w:b w:val="0"/>
        <w:color w:val="auto"/>
        <w:vertAlign w:val="baseline"/>
      </w:rPr>
    </w:lvl>
  </w:abstractNum>
  <w:abstractNum w:abstractNumId="23" w15:restartNumberingAfterBreak="0">
    <w:nsid w:val="00000023"/>
    <w:multiLevelType w:val="singleLevel"/>
    <w:tmpl w:val="C5EC64DC"/>
    <w:name w:val="WW8Num43"/>
    <w:lvl w:ilvl="0">
      <w:start w:val="1"/>
      <w:numFmt w:val="decimal"/>
      <w:suff w:val="space"/>
      <w:lvlText w:val="(%1)"/>
      <w:lvlJc w:val="left"/>
      <w:pPr>
        <w:ind w:left="0" w:firstLine="0"/>
      </w:pPr>
      <w:rPr>
        <w:rFonts w:cs="Times New Roman" w:hint="default"/>
        <w:b w:val="0"/>
        <w:color w:val="auto"/>
      </w:rPr>
    </w:lvl>
  </w:abstractNum>
  <w:abstractNum w:abstractNumId="24" w15:restartNumberingAfterBreak="0">
    <w:nsid w:val="00000024"/>
    <w:multiLevelType w:val="singleLevel"/>
    <w:tmpl w:val="00000024"/>
    <w:name w:val="WW8Num44"/>
    <w:lvl w:ilvl="0">
      <w:start w:val="1"/>
      <w:numFmt w:val="decimal"/>
      <w:suff w:val="space"/>
      <w:lvlText w:val="(%1)"/>
      <w:lvlJc w:val="left"/>
      <w:pPr>
        <w:tabs>
          <w:tab w:val="num" w:pos="-360"/>
        </w:tabs>
        <w:ind w:left="360" w:hanging="360"/>
      </w:pPr>
      <w:rPr>
        <w:rFonts w:ascii="Times New Roman" w:eastAsia="Times New Roman" w:hAnsi="Times New Roman" w:cs="Times New Roman"/>
      </w:rPr>
    </w:lvl>
  </w:abstractNum>
  <w:abstractNum w:abstractNumId="25" w15:restartNumberingAfterBreak="0">
    <w:nsid w:val="00000026"/>
    <w:multiLevelType w:val="singleLevel"/>
    <w:tmpl w:val="00000026"/>
    <w:name w:val="WW8Num45"/>
    <w:lvl w:ilvl="0">
      <w:start w:val="1"/>
      <w:numFmt w:val="decimal"/>
      <w:suff w:val="space"/>
      <w:lvlText w:val="%1)"/>
      <w:lvlJc w:val="left"/>
      <w:pPr>
        <w:tabs>
          <w:tab w:val="num" w:pos="0"/>
        </w:tabs>
        <w:ind w:left="777" w:hanging="420"/>
      </w:pPr>
    </w:lvl>
  </w:abstractNum>
  <w:abstractNum w:abstractNumId="26" w15:restartNumberingAfterBreak="0">
    <w:nsid w:val="00000027"/>
    <w:multiLevelType w:val="singleLevel"/>
    <w:tmpl w:val="00000027"/>
    <w:name w:val="WW8Num47"/>
    <w:lvl w:ilvl="0">
      <w:start w:val="1"/>
      <w:numFmt w:val="decimal"/>
      <w:suff w:val="space"/>
      <w:lvlText w:val="%1)"/>
      <w:lvlJc w:val="left"/>
      <w:pPr>
        <w:tabs>
          <w:tab w:val="num" w:pos="0"/>
        </w:tabs>
        <w:ind w:left="788" w:hanging="363"/>
      </w:pPr>
      <w:rPr>
        <w:rFonts w:cs="Times New Roman"/>
        <w:b w:val="0"/>
        <w:color w:val="auto"/>
      </w:rPr>
    </w:lvl>
  </w:abstractNum>
  <w:abstractNum w:abstractNumId="27" w15:restartNumberingAfterBreak="0">
    <w:nsid w:val="0000002C"/>
    <w:multiLevelType w:val="singleLevel"/>
    <w:tmpl w:val="0000002C"/>
    <w:name w:val="WW8Num52"/>
    <w:lvl w:ilvl="0">
      <w:start w:val="1"/>
      <w:numFmt w:val="decimal"/>
      <w:suff w:val="space"/>
      <w:lvlText w:val="(%1)"/>
      <w:lvlJc w:val="left"/>
      <w:pPr>
        <w:tabs>
          <w:tab w:val="num" w:pos="0"/>
        </w:tabs>
        <w:ind w:left="720" w:hanging="360"/>
      </w:pPr>
      <w:rPr>
        <w:rFonts w:eastAsia="Times New Roman"/>
        <w:i w:val="0"/>
      </w:rPr>
    </w:lvl>
  </w:abstractNum>
  <w:abstractNum w:abstractNumId="28" w15:restartNumberingAfterBreak="0">
    <w:nsid w:val="0000002D"/>
    <w:multiLevelType w:val="singleLevel"/>
    <w:tmpl w:val="0000002D"/>
    <w:name w:val="WW8Num53"/>
    <w:lvl w:ilvl="0">
      <w:start w:val="1"/>
      <w:numFmt w:val="decimal"/>
      <w:lvlText w:val="%1)"/>
      <w:lvlJc w:val="left"/>
      <w:pPr>
        <w:tabs>
          <w:tab w:val="num" w:pos="0"/>
        </w:tabs>
        <w:ind w:left="777" w:hanging="420"/>
      </w:pPr>
    </w:lvl>
  </w:abstractNum>
  <w:abstractNum w:abstractNumId="29" w15:restartNumberingAfterBreak="0">
    <w:nsid w:val="0000002F"/>
    <w:multiLevelType w:val="singleLevel"/>
    <w:tmpl w:val="0000002F"/>
    <w:name w:val="WW8Num56"/>
    <w:lvl w:ilvl="0">
      <w:start w:val="1"/>
      <w:numFmt w:val="decimal"/>
      <w:suff w:val="space"/>
      <w:lvlText w:val="%1)"/>
      <w:lvlJc w:val="left"/>
      <w:pPr>
        <w:tabs>
          <w:tab w:val="num" w:pos="0"/>
        </w:tabs>
        <w:ind w:left="777" w:hanging="420"/>
      </w:pPr>
    </w:lvl>
  </w:abstractNum>
  <w:abstractNum w:abstractNumId="30" w15:restartNumberingAfterBreak="0">
    <w:nsid w:val="00000032"/>
    <w:multiLevelType w:val="singleLevel"/>
    <w:tmpl w:val="00000032"/>
    <w:name w:val="WW8Num58"/>
    <w:lvl w:ilvl="0">
      <w:start w:val="1"/>
      <w:numFmt w:val="decimal"/>
      <w:suff w:val="space"/>
      <w:lvlText w:val="(%1)"/>
      <w:lvlJc w:val="left"/>
      <w:pPr>
        <w:tabs>
          <w:tab w:val="num" w:pos="-360"/>
        </w:tabs>
        <w:ind w:left="360" w:hanging="360"/>
      </w:pPr>
      <w:rPr>
        <w:rFonts w:cs="Times New Roman"/>
        <w:b w:val="0"/>
        <w:strike w:val="0"/>
        <w:dstrike w:val="0"/>
        <w:color w:val="auto"/>
      </w:rPr>
    </w:lvl>
  </w:abstractNum>
  <w:abstractNum w:abstractNumId="31" w15:restartNumberingAfterBreak="0">
    <w:nsid w:val="00000033"/>
    <w:multiLevelType w:val="singleLevel"/>
    <w:tmpl w:val="00000033"/>
    <w:name w:val="WW8Num60"/>
    <w:lvl w:ilvl="0">
      <w:start w:val="1"/>
      <w:numFmt w:val="decimal"/>
      <w:suff w:val="space"/>
      <w:lvlText w:val="%1)"/>
      <w:lvlJc w:val="left"/>
      <w:pPr>
        <w:tabs>
          <w:tab w:val="num" w:pos="0"/>
        </w:tabs>
        <w:ind w:left="777" w:hanging="417"/>
      </w:pPr>
      <w:rPr>
        <w:rFonts w:ascii="Times New Roman" w:hAnsi="Times New Roman" w:cs="Times New Roman"/>
      </w:rPr>
    </w:lvl>
  </w:abstractNum>
  <w:abstractNum w:abstractNumId="32" w15:restartNumberingAfterBreak="0">
    <w:nsid w:val="00000034"/>
    <w:multiLevelType w:val="singleLevel"/>
    <w:tmpl w:val="00000034"/>
    <w:name w:val="WW8Num61"/>
    <w:lvl w:ilvl="0">
      <w:start w:val="1"/>
      <w:numFmt w:val="decimal"/>
      <w:suff w:val="space"/>
      <w:lvlText w:val="%1)"/>
      <w:lvlJc w:val="left"/>
      <w:pPr>
        <w:tabs>
          <w:tab w:val="num" w:pos="0"/>
        </w:tabs>
        <w:ind w:left="717" w:hanging="360"/>
      </w:pPr>
    </w:lvl>
  </w:abstractNum>
  <w:abstractNum w:abstractNumId="33" w15:restartNumberingAfterBreak="0">
    <w:nsid w:val="00000035"/>
    <w:multiLevelType w:val="singleLevel"/>
    <w:tmpl w:val="00000035"/>
    <w:name w:val="WW8Num62"/>
    <w:lvl w:ilvl="0">
      <w:start w:val="1"/>
      <w:numFmt w:val="decimal"/>
      <w:lvlText w:val="%1)"/>
      <w:lvlJc w:val="left"/>
      <w:pPr>
        <w:tabs>
          <w:tab w:val="num" w:pos="0"/>
        </w:tabs>
        <w:ind w:left="777" w:hanging="420"/>
      </w:pPr>
    </w:lvl>
  </w:abstractNum>
  <w:abstractNum w:abstractNumId="34" w15:restartNumberingAfterBreak="0">
    <w:nsid w:val="00000036"/>
    <w:multiLevelType w:val="singleLevel"/>
    <w:tmpl w:val="00000036"/>
    <w:name w:val="WW8Num63"/>
    <w:lvl w:ilvl="0">
      <w:start w:val="1"/>
      <w:numFmt w:val="decimal"/>
      <w:suff w:val="space"/>
      <w:lvlText w:val="(%1)"/>
      <w:lvlJc w:val="left"/>
      <w:pPr>
        <w:tabs>
          <w:tab w:val="num" w:pos="-360"/>
        </w:tabs>
        <w:ind w:left="360" w:hanging="360"/>
      </w:pPr>
      <w:rPr>
        <w:rFonts w:ascii="Times New Roman" w:hAnsi="Times New Roman" w:cs="Times New Roman"/>
        <w:b w:val="0"/>
      </w:rPr>
    </w:lvl>
  </w:abstractNum>
  <w:abstractNum w:abstractNumId="35" w15:restartNumberingAfterBreak="0">
    <w:nsid w:val="0000003A"/>
    <w:multiLevelType w:val="singleLevel"/>
    <w:tmpl w:val="0000003A"/>
    <w:name w:val="WW8Num67"/>
    <w:lvl w:ilvl="0">
      <w:start w:val="1"/>
      <w:numFmt w:val="decimal"/>
      <w:suff w:val="space"/>
      <w:lvlText w:val="(%1)"/>
      <w:lvlJc w:val="left"/>
      <w:pPr>
        <w:tabs>
          <w:tab w:val="num" w:pos="-360"/>
        </w:tabs>
        <w:ind w:left="360" w:hanging="360"/>
      </w:pPr>
      <w:rPr>
        <w:rFonts w:eastAsia="Times New Roman"/>
        <w:strike w:val="0"/>
        <w:dstrike w:val="0"/>
      </w:rPr>
    </w:lvl>
  </w:abstractNum>
  <w:abstractNum w:abstractNumId="36" w15:restartNumberingAfterBreak="0">
    <w:nsid w:val="0000003B"/>
    <w:multiLevelType w:val="singleLevel"/>
    <w:tmpl w:val="F4168A70"/>
    <w:name w:val="WW8Num68"/>
    <w:lvl w:ilvl="0">
      <w:start w:val="1"/>
      <w:numFmt w:val="decimal"/>
      <w:suff w:val="space"/>
      <w:lvlText w:val="(%1)"/>
      <w:lvlJc w:val="left"/>
      <w:pPr>
        <w:ind w:left="0" w:firstLine="0"/>
      </w:pPr>
      <w:rPr>
        <w:rFonts w:cs="Times New Roman" w:hint="default"/>
        <w:b w:val="0"/>
        <w:color w:val="auto"/>
      </w:rPr>
    </w:lvl>
  </w:abstractNum>
  <w:abstractNum w:abstractNumId="37" w15:restartNumberingAfterBreak="0">
    <w:nsid w:val="0000003C"/>
    <w:multiLevelType w:val="singleLevel"/>
    <w:tmpl w:val="0000003C"/>
    <w:name w:val="WW8Num69"/>
    <w:lvl w:ilvl="0">
      <w:start w:val="1"/>
      <w:numFmt w:val="decimal"/>
      <w:suff w:val="space"/>
      <w:lvlText w:val="(%1)"/>
      <w:lvlJc w:val="left"/>
      <w:pPr>
        <w:tabs>
          <w:tab w:val="num" w:pos="0"/>
        </w:tabs>
        <w:ind w:left="720" w:hanging="360"/>
      </w:pPr>
      <w:rPr>
        <w:rFonts w:eastAsia="Times New Roman"/>
      </w:rPr>
    </w:lvl>
  </w:abstractNum>
  <w:abstractNum w:abstractNumId="38" w15:restartNumberingAfterBreak="0">
    <w:nsid w:val="0000003E"/>
    <w:multiLevelType w:val="singleLevel"/>
    <w:tmpl w:val="1340FA84"/>
    <w:name w:val="WW8Num71"/>
    <w:lvl w:ilvl="0">
      <w:start w:val="1"/>
      <w:numFmt w:val="decimal"/>
      <w:suff w:val="space"/>
      <w:lvlText w:val="(%1)"/>
      <w:lvlJc w:val="left"/>
      <w:pPr>
        <w:ind w:left="397" w:hanging="37"/>
      </w:pPr>
      <w:rPr>
        <w:rFonts w:hint="default"/>
      </w:rPr>
    </w:lvl>
  </w:abstractNum>
  <w:abstractNum w:abstractNumId="39" w15:restartNumberingAfterBreak="0">
    <w:nsid w:val="072A7FB5"/>
    <w:multiLevelType w:val="multilevel"/>
    <w:tmpl w:val="6FBE3F1C"/>
    <w:name w:val="WW8Num13"/>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40" w15:restartNumberingAfterBreak="0">
    <w:nsid w:val="348B077C"/>
    <w:multiLevelType w:val="hybridMultilevel"/>
    <w:tmpl w:val="2DD004F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4A707339"/>
    <w:multiLevelType w:val="multilevel"/>
    <w:tmpl w:val="F31403B0"/>
    <w:styleLink w:val="Laad1"/>
    <w:lvl w:ilvl="0">
      <w:start w:val="1"/>
      <w:numFmt w:val="decimal"/>
      <w:lvlText w:val="%1."/>
      <w:lvlJc w:val="left"/>
      <w:pPr>
        <w:ind w:left="720" w:hanging="363"/>
      </w:pPr>
      <w:rPr>
        <w:rFonts w:hint="default"/>
      </w:rPr>
    </w:lvl>
    <w:lvl w:ilvl="1">
      <w:start w:val="1"/>
      <w:numFmt w:val="decimal"/>
      <w:lvlText w:val="%2."/>
      <w:lvlJc w:val="left"/>
      <w:pPr>
        <w:ind w:left="720" w:hanging="363"/>
      </w:pPr>
      <w:rPr>
        <w:rFonts w:hint="default"/>
      </w:rPr>
    </w:lvl>
    <w:lvl w:ilvl="2">
      <w:start w:val="1"/>
      <w:numFmt w:val="decimal"/>
      <w:isLgl/>
      <w:lvlText w:val="%1.%2.%3."/>
      <w:lvlJc w:val="left"/>
      <w:pPr>
        <w:ind w:left="720" w:hanging="363"/>
      </w:pPr>
      <w:rPr>
        <w:rFonts w:hint="default"/>
      </w:rPr>
    </w:lvl>
    <w:lvl w:ilvl="3">
      <w:start w:val="1"/>
      <w:numFmt w:val="decimal"/>
      <w:isLgl/>
      <w:lvlText w:val="%1.%2.%3.%4."/>
      <w:lvlJc w:val="left"/>
      <w:pPr>
        <w:ind w:left="720" w:hanging="363"/>
      </w:pPr>
      <w:rPr>
        <w:rFonts w:hint="default"/>
      </w:rPr>
    </w:lvl>
    <w:lvl w:ilvl="4">
      <w:start w:val="1"/>
      <w:numFmt w:val="decimal"/>
      <w:isLgl/>
      <w:lvlText w:val="%1.%2.%3.%4.%5."/>
      <w:lvlJc w:val="left"/>
      <w:pPr>
        <w:ind w:left="720" w:hanging="363"/>
      </w:pPr>
      <w:rPr>
        <w:rFonts w:hint="default"/>
      </w:rPr>
    </w:lvl>
    <w:lvl w:ilvl="5">
      <w:start w:val="1"/>
      <w:numFmt w:val="bullet"/>
      <w:lvlText w:val="-"/>
      <w:lvlJc w:val="left"/>
      <w:pPr>
        <w:ind w:left="720" w:hanging="363"/>
      </w:pPr>
      <w:rPr>
        <w:rFonts w:ascii="Arial" w:hAnsi="Arial" w:hint="default"/>
        <w:sz w:val="16"/>
        <w:szCs w:val="16"/>
      </w:rPr>
    </w:lvl>
    <w:lvl w:ilvl="6">
      <w:start w:val="1"/>
      <w:numFmt w:val="decimal"/>
      <w:isLgl/>
      <w:lvlText w:val="%1.%2.%3.%4.%5.%6.%7."/>
      <w:lvlJc w:val="left"/>
      <w:pPr>
        <w:ind w:left="720" w:hanging="363"/>
      </w:pPr>
      <w:rPr>
        <w:rFonts w:hint="default"/>
      </w:rPr>
    </w:lvl>
    <w:lvl w:ilvl="7">
      <w:start w:val="1"/>
      <w:numFmt w:val="decimal"/>
      <w:isLgl/>
      <w:lvlText w:val="%1.%2.%3.%4.%5.%6.%7.%8."/>
      <w:lvlJc w:val="left"/>
      <w:pPr>
        <w:ind w:left="720" w:hanging="363"/>
      </w:pPr>
      <w:rPr>
        <w:rFonts w:hint="default"/>
      </w:rPr>
    </w:lvl>
    <w:lvl w:ilvl="8">
      <w:start w:val="1"/>
      <w:numFmt w:val="decimal"/>
      <w:isLgl/>
      <w:lvlText w:val="%1.%2.%3.%4.%5.%6.%7.%8.%9."/>
      <w:lvlJc w:val="left"/>
      <w:pPr>
        <w:ind w:left="720" w:hanging="363"/>
      </w:pPr>
      <w:rPr>
        <w:rFonts w:hint="default"/>
      </w:rPr>
    </w:lvl>
  </w:abstractNum>
  <w:abstractNum w:abstractNumId="42" w15:restartNumberingAfterBreak="0">
    <w:nsid w:val="4A806000"/>
    <w:multiLevelType w:val="multilevel"/>
    <w:tmpl w:val="C2B42208"/>
    <w:lvl w:ilvl="0">
      <w:start w:val="1"/>
      <w:numFmt w:val="decimal"/>
      <w:pStyle w:val="Laad7"/>
      <w:lvlText w:val="%1."/>
      <w:lvlJc w:val="left"/>
      <w:pPr>
        <w:ind w:left="720" w:hanging="360"/>
      </w:pPr>
    </w:lvl>
    <w:lvl w:ilvl="1">
      <w:start w:val="1"/>
      <w:numFmt w:val="decimal"/>
      <w:isLgl/>
      <w:lvlText w:val="%1.%2."/>
      <w:lvlJc w:val="left"/>
      <w:pPr>
        <w:ind w:left="720" w:hanging="360"/>
      </w:pPr>
      <w:rPr>
        <w:rFonts w:ascii="Times New Roman" w:hAnsi="Times New Roman" w:hint="default"/>
      </w:rPr>
    </w:lvl>
    <w:lvl w:ilvl="2">
      <w:start w:val="1"/>
      <w:numFmt w:val="decimal"/>
      <w:isLgl/>
      <w:lvlText w:val="%1.%2.%3."/>
      <w:lvlJc w:val="left"/>
      <w:pPr>
        <w:ind w:left="1080" w:hanging="720"/>
      </w:pPr>
      <w:rPr>
        <w:rFonts w:ascii="Times New Roman" w:hAnsi="Times New Roman" w:hint="default"/>
      </w:rPr>
    </w:lvl>
    <w:lvl w:ilvl="3">
      <w:start w:val="1"/>
      <w:numFmt w:val="decimal"/>
      <w:isLgl/>
      <w:lvlText w:val="%1.%2.%3.%4."/>
      <w:lvlJc w:val="left"/>
      <w:pPr>
        <w:ind w:left="1080" w:hanging="720"/>
      </w:pPr>
      <w:rPr>
        <w:rFonts w:ascii="Times New Roman" w:hAnsi="Times New Roman" w:hint="default"/>
      </w:rPr>
    </w:lvl>
    <w:lvl w:ilvl="4">
      <w:start w:val="1"/>
      <w:numFmt w:val="decimal"/>
      <w:isLgl/>
      <w:lvlText w:val="%1.%2.%3.%4.%5."/>
      <w:lvlJc w:val="left"/>
      <w:pPr>
        <w:ind w:left="1440" w:hanging="1080"/>
      </w:pPr>
      <w:rPr>
        <w:rFonts w:ascii="Times New Roman" w:hAnsi="Times New Roman" w:hint="default"/>
      </w:rPr>
    </w:lvl>
    <w:lvl w:ilvl="5">
      <w:start w:val="1"/>
      <w:numFmt w:val="decimal"/>
      <w:isLgl/>
      <w:lvlText w:val="%1.%2.%3.%4.%5.%6."/>
      <w:lvlJc w:val="left"/>
      <w:pPr>
        <w:ind w:left="1440" w:hanging="1080"/>
      </w:pPr>
      <w:rPr>
        <w:rFonts w:ascii="Times New Roman" w:hAnsi="Times New Roman" w:hint="default"/>
      </w:rPr>
    </w:lvl>
    <w:lvl w:ilvl="6">
      <w:start w:val="1"/>
      <w:numFmt w:val="decimal"/>
      <w:isLgl/>
      <w:lvlText w:val="%1.%2.%3.%4.%5.%6.%7."/>
      <w:lvlJc w:val="left"/>
      <w:pPr>
        <w:ind w:left="1800" w:hanging="1440"/>
      </w:pPr>
      <w:rPr>
        <w:rFonts w:ascii="Times New Roman" w:hAnsi="Times New Roman" w:hint="default"/>
      </w:rPr>
    </w:lvl>
    <w:lvl w:ilvl="7">
      <w:start w:val="1"/>
      <w:numFmt w:val="decimal"/>
      <w:isLgl/>
      <w:lvlText w:val="%1.%2.%3.%4.%5.%6.%7.%8."/>
      <w:lvlJc w:val="left"/>
      <w:pPr>
        <w:ind w:left="1800" w:hanging="1440"/>
      </w:pPr>
      <w:rPr>
        <w:rFonts w:ascii="Times New Roman" w:hAnsi="Times New Roman" w:hint="default"/>
      </w:rPr>
    </w:lvl>
    <w:lvl w:ilvl="8">
      <w:start w:val="1"/>
      <w:numFmt w:val="decimal"/>
      <w:isLgl/>
      <w:lvlText w:val="%1.%2.%3.%4.%5.%6.%7.%8.%9."/>
      <w:lvlJc w:val="left"/>
      <w:pPr>
        <w:ind w:left="2160" w:hanging="1800"/>
      </w:pPr>
      <w:rPr>
        <w:rFonts w:ascii="Times New Roman" w:hAnsi="Times New Roman" w:hint="default"/>
      </w:rPr>
    </w:lvl>
  </w:abstractNum>
  <w:abstractNum w:abstractNumId="43" w15:restartNumberingAfterBreak="0">
    <w:nsid w:val="599F01CD"/>
    <w:multiLevelType w:val="hybridMultilevel"/>
    <w:tmpl w:val="4BF2D8EC"/>
    <w:lvl w:ilvl="0" w:tplc="CD4A1D10">
      <w:numFmt w:val="bullet"/>
      <w:lvlText w:val="-"/>
      <w:lvlJc w:val="left"/>
      <w:pPr>
        <w:ind w:left="218" w:hanging="360"/>
      </w:pPr>
      <w:rPr>
        <w:rFonts w:ascii="Times New Roman" w:eastAsiaTheme="minorHAnsi" w:hAnsi="Times New Roman" w:cs="Times New Roman" w:hint="default"/>
      </w:rPr>
    </w:lvl>
    <w:lvl w:ilvl="1" w:tplc="04250003" w:tentative="1">
      <w:start w:val="1"/>
      <w:numFmt w:val="bullet"/>
      <w:lvlText w:val="o"/>
      <w:lvlJc w:val="left"/>
      <w:pPr>
        <w:ind w:left="938" w:hanging="360"/>
      </w:pPr>
      <w:rPr>
        <w:rFonts w:ascii="Courier New" w:hAnsi="Courier New" w:cs="Courier New" w:hint="default"/>
      </w:rPr>
    </w:lvl>
    <w:lvl w:ilvl="2" w:tplc="04250005" w:tentative="1">
      <w:start w:val="1"/>
      <w:numFmt w:val="bullet"/>
      <w:lvlText w:val=""/>
      <w:lvlJc w:val="left"/>
      <w:pPr>
        <w:ind w:left="1658" w:hanging="360"/>
      </w:pPr>
      <w:rPr>
        <w:rFonts w:ascii="Wingdings" w:hAnsi="Wingdings" w:hint="default"/>
      </w:rPr>
    </w:lvl>
    <w:lvl w:ilvl="3" w:tplc="04250001" w:tentative="1">
      <w:start w:val="1"/>
      <w:numFmt w:val="bullet"/>
      <w:lvlText w:val=""/>
      <w:lvlJc w:val="left"/>
      <w:pPr>
        <w:ind w:left="2378" w:hanging="360"/>
      </w:pPr>
      <w:rPr>
        <w:rFonts w:ascii="Symbol" w:hAnsi="Symbol" w:hint="default"/>
      </w:rPr>
    </w:lvl>
    <w:lvl w:ilvl="4" w:tplc="04250003" w:tentative="1">
      <w:start w:val="1"/>
      <w:numFmt w:val="bullet"/>
      <w:lvlText w:val="o"/>
      <w:lvlJc w:val="left"/>
      <w:pPr>
        <w:ind w:left="3098" w:hanging="360"/>
      </w:pPr>
      <w:rPr>
        <w:rFonts w:ascii="Courier New" w:hAnsi="Courier New" w:cs="Courier New" w:hint="default"/>
      </w:rPr>
    </w:lvl>
    <w:lvl w:ilvl="5" w:tplc="04250005" w:tentative="1">
      <w:start w:val="1"/>
      <w:numFmt w:val="bullet"/>
      <w:lvlText w:val=""/>
      <w:lvlJc w:val="left"/>
      <w:pPr>
        <w:ind w:left="3818" w:hanging="360"/>
      </w:pPr>
      <w:rPr>
        <w:rFonts w:ascii="Wingdings" w:hAnsi="Wingdings" w:hint="default"/>
      </w:rPr>
    </w:lvl>
    <w:lvl w:ilvl="6" w:tplc="04250001" w:tentative="1">
      <w:start w:val="1"/>
      <w:numFmt w:val="bullet"/>
      <w:lvlText w:val=""/>
      <w:lvlJc w:val="left"/>
      <w:pPr>
        <w:ind w:left="4538" w:hanging="360"/>
      </w:pPr>
      <w:rPr>
        <w:rFonts w:ascii="Symbol" w:hAnsi="Symbol" w:hint="default"/>
      </w:rPr>
    </w:lvl>
    <w:lvl w:ilvl="7" w:tplc="04250003" w:tentative="1">
      <w:start w:val="1"/>
      <w:numFmt w:val="bullet"/>
      <w:lvlText w:val="o"/>
      <w:lvlJc w:val="left"/>
      <w:pPr>
        <w:ind w:left="5258" w:hanging="360"/>
      </w:pPr>
      <w:rPr>
        <w:rFonts w:ascii="Courier New" w:hAnsi="Courier New" w:cs="Courier New" w:hint="default"/>
      </w:rPr>
    </w:lvl>
    <w:lvl w:ilvl="8" w:tplc="04250005" w:tentative="1">
      <w:start w:val="1"/>
      <w:numFmt w:val="bullet"/>
      <w:lvlText w:val=""/>
      <w:lvlJc w:val="left"/>
      <w:pPr>
        <w:ind w:left="5978" w:hanging="360"/>
      </w:pPr>
      <w:rPr>
        <w:rFonts w:ascii="Wingdings" w:hAnsi="Wingdings" w:hint="default"/>
      </w:rPr>
    </w:lvl>
  </w:abstractNum>
  <w:abstractNum w:abstractNumId="44" w15:restartNumberingAfterBreak="0">
    <w:nsid w:val="6439325C"/>
    <w:multiLevelType w:val="hybridMultilevel"/>
    <w:tmpl w:val="9AECDAE2"/>
    <w:lvl w:ilvl="0" w:tplc="0C1E3F3E">
      <w:start w:val="1"/>
      <w:numFmt w:val="lowerLetter"/>
      <w:pStyle w:val="ListBullet"/>
      <w:lvlText w:val="%1)"/>
      <w:lvlJc w:val="left"/>
      <w:pPr>
        <w:tabs>
          <w:tab w:val="num" w:pos="1995"/>
        </w:tabs>
        <w:ind w:left="1995" w:hanging="360"/>
      </w:pPr>
      <w:rPr>
        <w:rFonts w:hint="default"/>
      </w:rPr>
    </w:lvl>
    <w:lvl w:ilvl="1" w:tplc="8C4A81B6"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8584FFC"/>
    <w:multiLevelType w:val="hybridMultilevel"/>
    <w:tmpl w:val="63D2C94E"/>
    <w:lvl w:ilvl="0" w:tplc="B4887B16">
      <w:start w:val="1"/>
      <w:numFmt w:val="bullet"/>
      <w:lvlText w:val="-"/>
      <w:lvlJc w:val="left"/>
      <w:pPr>
        <w:ind w:left="720" w:hanging="360"/>
      </w:pPr>
      <w:rPr>
        <w:rFonts w:ascii="Calibri" w:eastAsia="Times New Roman"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627003876">
    <w:abstractNumId w:val="44"/>
  </w:num>
  <w:num w:numId="2" w16cid:durableId="556819779">
    <w:abstractNumId w:val="41"/>
  </w:num>
  <w:num w:numId="3" w16cid:durableId="1007752313">
    <w:abstractNumId w:val="42"/>
  </w:num>
  <w:num w:numId="4" w16cid:durableId="400443729">
    <w:abstractNumId w:val="45"/>
  </w:num>
  <w:num w:numId="5" w16cid:durableId="1683894161">
    <w:abstractNumId w:val="40"/>
  </w:num>
  <w:num w:numId="6" w16cid:durableId="1798792211">
    <w:abstractNumId w:val="43"/>
  </w:num>
  <w:num w:numId="7" w16cid:durableId="1358385168">
    <w:abstractNumId w:val="0"/>
  </w:num>
  <w:num w:numId="8" w16cid:durableId="1303652509">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E81"/>
    <w:rsid w:val="000004D1"/>
    <w:rsid w:val="00001EB3"/>
    <w:rsid w:val="00002CEB"/>
    <w:rsid w:val="0000361F"/>
    <w:rsid w:val="00006054"/>
    <w:rsid w:val="000062D0"/>
    <w:rsid w:val="00011159"/>
    <w:rsid w:val="0001358A"/>
    <w:rsid w:val="00013CD8"/>
    <w:rsid w:val="000141E7"/>
    <w:rsid w:val="00015C51"/>
    <w:rsid w:val="00017704"/>
    <w:rsid w:val="00025D20"/>
    <w:rsid w:val="000264DB"/>
    <w:rsid w:val="0002747E"/>
    <w:rsid w:val="00030EC5"/>
    <w:rsid w:val="00034049"/>
    <w:rsid w:val="00036459"/>
    <w:rsid w:val="00036758"/>
    <w:rsid w:val="00037D37"/>
    <w:rsid w:val="000405AC"/>
    <w:rsid w:val="00040787"/>
    <w:rsid w:val="0004296C"/>
    <w:rsid w:val="000439D4"/>
    <w:rsid w:val="00045DE3"/>
    <w:rsid w:val="0005161C"/>
    <w:rsid w:val="00051C65"/>
    <w:rsid w:val="00052118"/>
    <w:rsid w:val="00053686"/>
    <w:rsid w:val="0005586E"/>
    <w:rsid w:val="00056524"/>
    <w:rsid w:val="00060395"/>
    <w:rsid w:val="00061B6B"/>
    <w:rsid w:val="0006253B"/>
    <w:rsid w:val="00063EB9"/>
    <w:rsid w:val="00065AE6"/>
    <w:rsid w:val="00066049"/>
    <w:rsid w:val="000669CD"/>
    <w:rsid w:val="0007035B"/>
    <w:rsid w:val="00074A2A"/>
    <w:rsid w:val="000766E1"/>
    <w:rsid w:val="000768E4"/>
    <w:rsid w:val="00080879"/>
    <w:rsid w:val="00080950"/>
    <w:rsid w:val="000813B0"/>
    <w:rsid w:val="00082DFA"/>
    <w:rsid w:val="000833A9"/>
    <w:rsid w:val="0008426F"/>
    <w:rsid w:val="0008509B"/>
    <w:rsid w:val="0008551D"/>
    <w:rsid w:val="000856B6"/>
    <w:rsid w:val="00085F82"/>
    <w:rsid w:val="00086DD2"/>
    <w:rsid w:val="00090126"/>
    <w:rsid w:val="00093A9D"/>
    <w:rsid w:val="00093D21"/>
    <w:rsid w:val="00095B6A"/>
    <w:rsid w:val="00096995"/>
    <w:rsid w:val="000A0FE4"/>
    <w:rsid w:val="000A36D9"/>
    <w:rsid w:val="000B0386"/>
    <w:rsid w:val="000B2FD7"/>
    <w:rsid w:val="000B78FA"/>
    <w:rsid w:val="000C0A7C"/>
    <w:rsid w:val="000C377F"/>
    <w:rsid w:val="000C5257"/>
    <w:rsid w:val="000C5871"/>
    <w:rsid w:val="000D0684"/>
    <w:rsid w:val="000D1186"/>
    <w:rsid w:val="000D1CB6"/>
    <w:rsid w:val="000D1DF2"/>
    <w:rsid w:val="000D58E8"/>
    <w:rsid w:val="000D7F5C"/>
    <w:rsid w:val="000E0318"/>
    <w:rsid w:val="000E0649"/>
    <w:rsid w:val="000E356C"/>
    <w:rsid w:val="000E4A4E"/>
    <w:rsid w:val="000E6812"/>
    <w:rsid w:val="000F0AC6"/>
    <w:rsid w:val="000F557C"/>
    <w:rsid w:val="000F5E2A"/>
    <w:rsid w:val="000F5F90"/>
    <w:rsid w:val="000F72E2"/>
    <w:rsid w:val="00101604"/>
    <w:rsid w:val="00102EA2"/>
    <w:rsid w:val="001032AA"/>
    <w:rsid w:val="00106360"/>
    <w:rsid w:val="00111CF9"/>
    <w:rsid w:val="001121F2"/>
    <w:rsid w:val="0011370E"/>
    <w:rsid w:val="0011474F"/>
    <w:rsid w:val="001147A0"/>
    <w:rsid w:val="00121927"/>
    <w:rsid w:val="001225BA"/>
    <w:rsid w:val="001226E3"/>
    <w:rsid w:val="001239A9"/>
    <w:rsid w:val="001243B9"/>
    <w:rsid w:val="0012755C"/>
    <w:rsid w:val="001277D9"/>
    <w:rsid w:val="0013169B"/>
    <w:rsid w:val="00132AD8"/>
    <w:rsid w:val="00132AEE"/>
    <w:rsid w:val="00134402"/>
    <w:rsid w:val="001356EA"/>
    <w:rsid w:val="00137B81"/>
    <w:rsid w:val="00140BD8"/>
    <w:rsid w:val="00140D62"/>
    <w:rsid w:val="001429BD"/>
    <w:rsid w:val="00142D2C"/>
    <w:rsid w:val="001435CE"/>
    <w:rsid w:val="001455C2"/>
    <w:rsid w:val="00150E2D"/>
    <w:rsid w:val="001526C0"/>
    <w:rsid w:val="00153227"/>
    <w:rsid w:val="00153E82"/>
    <w:rsid w:val="00157C7A"/>
    <w:rsid w:val="001641E8"/>
    <w:rsid w:val="00164305"/>
    <w:rsid w:val="001655C9"/>
    <w:rsid w:val="00166061"/>
    <w:rsid w:val="00171716"/>
    <w:rsid w:val="0017233E"/>
    <w:rsid w:val="00174B55"/>
    <w:rsid w:val="00175B66"/>
    <w:rsid w:val="00176563"/>
    <w:rsid w:val="00177909"/>
    <w:rsid w:val="001838CB"/>
    <w:rsid w:val="00184B6A"/>
    <w:rsid w:val="00184DD4"/>
    <w:rsid w:val="001850E9"/>
    <w:rsid w:val="00185203"/>
    <w:rsid w:val="0018788B"/>
    <w:rsid w:val="0019056D"/>
    <w:rsid w:val="00191078"/>
    <w:rsid w:val="00191421"/>
    <w:rsid w:val="00194FEC"/>
    <w:rsid w:val="0019648B"/>
    <w:rsid w:val="00197DF7"/>
    <w:rsid w:val="001A0961"/>
    <w:rsid w:val="001A19EA"/>
    <w:rsid w:val="001A21EC"/>
    <w:rsid w:val="001A226A"/>
    <w:rsid w:val="001A4560"/>
    <w:rsid w:val="001A73AC"/>
    <w:rsid w:val="001A7E55"/>
    <w:rsid w:val="001B077D"/>
    <w:rsid w:val="001B2AEC"/>
    <w:rsid w:val="001B4F75"/>
    <w:rsid w:val="001B6320"/>
    <w:rsid w:val="001B6CF1"/>
    <w:rsid w:val="001B76AF"/>
    <w:rsid w:val="001C1720"/>
    <w:rsid w:val="001C2607"/>
    <w:rsid w:val="001C40F4"/>
    <w:rsid w:val="001C7D52"/>
    <w:rsid w:val="001D02AD"/>
    <w:rsid w:val="001D120E"/>
    <w:rsid w:val="001D3BBE"/>
    <w:rsid w:val="001D3CC6"/>
    <w:rsid w:val="001D617C"/>
    <w:rsid w:val="001D6F9B"/>
    <w:rsid w:val="001D710F"/>
    <w:rsid w:val="001E0496"/>
    <w:rsid w:val="001E0FFD"/>
    <w:rsid w:val="001E1429"/>
    <w:rsid w:val="001E2DD6"/>
    <w:rsid w:val="001E43E2"/>
    <w:rsid w:val="001E5013"/>
    <w:rsid w:val="001E58BF"/>
    <w:rsid w:val="001E7FEA"/>
    <w:rsid w:val="001F029A"/>
    <w:rsid w:val="001F0E5B"/>
    <w:rsid w:val="001F302A"/>
    <w:rsid w:val="001F30CA"/>
    <w:rsid w:val="001F52DF"/>
    <w:rsid w:val="001F6601"/>
    <w:rsid w:val="002019A3"/>
    <w:rsid w:val="00201A16"/>
    <w:rsid w:val="0020208C"/>
    <w:rsid w:val="002037A6"/>
    <w:rsid w:val="002042F5"/>
    <w:rsid w:val="002061A2"/>
    <w:rsid w:val="00207E73"/>
    <w:rsid w:val="00214EA5"/>
    <w:rsid w:val="00215EB2"/>
    <w:rsid w:val="00222504"/>
    <w:rsid w:val="0022263B"/>
    <w:rsid w:val="0022266B"/>
    <w:rsid w:val="0022267D"/>
    <w:rsid w:val="00223FB7"/>
    <w:rsid w:val="002306DC"/>
    <w:rsid w:val="002325BB"/>
    <w:rsid w:val="002356BB"/>
    <w:rsid w:val="00236884"/>
    <w:rsid w:val="002401E1"/>
    <w:rsid w:val="00241D90"/>
    <w:rsid w:val="002427C1"/>
    <w:rsid w:val="00243C8B"/>
    <w:rsid w:val="00243F8E"/>
    <w:rsid w:val="00243FB7"/>
    <w:rsid w:val="00251CE8"/>
    <w:rsid w:val="00254DF3"/>
    <w:rsid w:val="00256554"/>
    <w:rsid w:val="002573E7"/>
    <w:rsid w:val="00260467"/>
    <w:rsid w:val="00260F38"/>
    <w:rsid w:val="0026190C"/>
    <w:rsid w:val="002623E2"/>
    <w:rsid w:val="0026365F"/>
    <w:rsid w:val="0027129A"/>
    <w:rsid w:val="002759A4"/>
    <w:rsid w:val="0027769D"/>
    <w:rsid w:val="002776A6"/>
    <w:rsid w:val="00282E91"/>
    <w:rsid w:val="00282FE7"/>
    <w:rsid w:val="002832BD"/>
    <w:rsid w:val="00283F94"/>
    <w:rsid w:val="00284B2F"/>
    <w:rsid w:val="00286480"/>
    <w:rsid w:val="0028703F"/>
    <w:rsid w:val="0029547D"/>
    <w:rsid w:val="002960D6"/>
    <w:rsid w:val="002A05CF"/>
    <w:rsid w:val="002A3F04"/>
    <w:rsid w:val="002A76CA"/>
    <w:rsid w:val="002B2313"/>
    <w:rsid w:val="002B2B1A"/>
    <w:rsid w:val="002B2E79"/>
    <w:rsid w:val="002B304D"/>
    <w:rsid w:val="002B322F"/>
    <w:rsid w:val="002B33F5"/>
    <w:rsid w:val="002C01EF"/>
    <w:rsid w:val="002C0E2E"/>
    <w:rsid w:val="002C1C9F"/>
    <w:rsid w:val="002C1E77"/>
    <w:rsid w:val="002C31DB"/>
    <w:rsid w:val="002C3E9C"/>
    <w:rsid w:val="002C5811"/>
    <w:rsid w:val="002C6539"/>
    <w:rsid w:val="002D1CD6"/>
    <w:rsid w:val="002D1F79"/>
    <w:rsid w:val="002D5E36"/>
    <w:rsid w:val="002D6E5A"/>
    <w:rsid w:val="002D6F38"/>
    <w:rsid w:val="002E09CE"/>
    <w:rsid w:val="002E1AA5"/>
    <w:rsid w:val="002E3DC5"/>
    <w:rsid w:val="002E7F57"/>
    <w:rsid w:val="002F0418"/>
    <w:rsid w:val="002F2231"/>
    <w:rsid w:val="002F2829"/>
    <w:rsid w:val="002F471A"/>
    <w:rsid w:val="002F4ED5"/>
    <w:rsid w:val="002F5DFD"/>
    <w:rsid w:val="003004E0"/>
    <w:rsid w:val="003005CA"/>
    <w:rsid w:val="003013A3"/>
    <w:rsid w:val="0030198B"/>
    <w:rsid w:val="00302128"/>
    <w:rsid w:val="00302470"/>
    <w:rsid w:val="00304C2F"/>
    <w:rsid w:val="00306931"/>
    <w:rsid w:val="003069AA"/>
    <w:rsid w:val="00307BBF"/>
    <w:rsid w:val="00307D96"/>
    <w:rsid w:val="003109C1"/>
    <w:rsid w:val="00313C3C"/>
    <w:rsid w:val="003154F4"/>
    <w:rsid w:val="003156A1"/>
    <w:rsid w:val="0031772C"/>
    <w:rsid w:val="003202D9"/>
    <w:rsid w:val="00320F78"/>
    <w:rsid w:val="00322143"/>
    <w:rsid w:val="003223CB"/>
    <w:rsid w:val="00322DDB"/>
    <w:rsid w:val="003321DF"/>
    <w:rsid w:val="0033522B"/>
    <w:rsid w:val="00336311"/>
    <w:rsid w:val="00336CF5"/>
    <w:rsid w:val="003411AE"/>
    <w:rsid w:val="00341F9D"/>
    <w:rsid w:val="0034516E"/>
    <w:rsid w:val="003451C6"/>
    <w:rsid w:val="0034524F"/>
    <w:rsid w:val="00347F07"/>
    <w:rsid w:val="003500D3"/>
    <w:rsid w:val="00350EC2"/>
    <w:rsid w:val="0035217F"/>
    <w:rsid w:val="0035257A"/>
    <w:rsid w:val="00352FE8"/>
    <w:rsid w:val="00354503"/>
    <w:rsid w:val="003551D2"/>
    <w:rsid w:val="00356A18"/>
    <w:rsid w:val="0036077E"/>
    <w:rsid w:val="003638B7"/>
    <w:rsid w:val="00364A39"/>
    <w:rsid w:val="00364EB9"/>
    <w:rsid w:val="003707DA"/>
    <w:rsid w:val="00375F34"/>
    <w:rsid w:val="00376A5D"/>
    <w:rsid w:val="00377217"/>
    <w:rsid w:val="00377F66"/>
    <w:rsid w:val="00380443"/>
    <w:rsid w:val="0038068E"/>
    <w:rsid w:val="003818E1"/>
    <w:rsid w:val="003848BC"/>
    <w:rsid w:val="0039061A"/>
    <w:rsid w:val="00390F83"/>
    <w:rsid w:val="003917F7"/>
    <w:rsid w:val="003945AC"/>
    <w:rsid w:val="003A05D6"/>
    <w:rsid w:val="003A0A62"/>
    <w:rsid w:val="003A1713"/>
    <w:rsid w:val="003A1BDE"/>
    <w:rsid w:val="003A3B7D"/>
    <w:rsid w:val="003A7904"/>
    <w:rsid w:val="003B0140"/>
    <w:rsid w:val="003B245D"/>
    <w:rsid w:val="003B32C0"/>
    <w:rsid w:val="003B4081"/>
    <w:rsid w:val="003B5CDA"/>
    <w:rsid w:val="003B7229"/>
    <w:rsid w:val="003C1819"/>
    <w:rsid w:val="003D13F2"/>
    <w:rsid w:val="003D42ED"/>
    <w:rsid w:val="003D7728"/>
    <w:rsid w:val="003E323B"/>
    <w:rsid w:val="003F26E2"/>
    <w:rsid w:val="003F415F"/>
    <w:rsid w:val="003F4B99"/>
    <w:rsid w:val="003F4BB1"/>
    <w:rsid w:val="003F4FFF"/>
    <w:rsid w:val="003F72B9"/>
    <w:rsid w:val="003F7881"/>
    <w:rsid w:val="00400279"/>
    <w:rsid w:val="0040184F"/>
    <w:rsid w:val="00403F3A"/>
    <w:rsid w:val="00404EF8"/>
    <w:rsid w:val="00406D59"/>
    <w:rsid w:val="00407251"/>
    <w:rsid w:val="00407DDF"/>
    <w:rsid w:val="0041071A"/>
    <w:rsid w:val="004113F0"/>
    <w:rsid w:val="0041303D"/>
    <w:rsid w:val="004131EC"/>
    <w:rsid w:val="00416E37"/>
    <w:rsid w:val="004176ED"/>
    <w:rsid w:val="00423CFF"/>
    <w:rsid w:val="00424E41"/>
    <w:rsid w:val="004265F5"/>
    <w:rsid w:val="0042783F"/>
    <w:rsid w:val="0043083A"/>
    <w:rsid w:val="00432FDF"/>
    <w:rsid w:val="00434D28"/>
    <w:rsid w:val="00434D86"/>
    <w:rsid w:val="00440121"/>
    <w:rsid w:val="004401B2"/>
    <w:rsid w:val="00440730"/>
    <w:rsid w:val="00441436"/>
    <w:rsid w:val="00446F2D"/>
    <w:rsid w:val="004474A9"/>
    <w:rsid w:val="004531D4"/>
    <w:rsid w:val="00453C1D"/>
    <w:rsid w:val="00454326"/>
    <w:rsid w:val="00454363"/>
    <w:rsid w:val="00454FB2"/>
    <w:rsid w:val="004556B3"/>
    <w:rsid w:val="00455993"/>
    <w:rsid w:val="0046493E"/>
    <w:rsid w:val="004651E8"/>
    <w:rsid w:val="00467865"/>
    <w:rsid w:val="00470F7E"/>
    <w:rsid w:val="00472F22"/>
    <w:rsid w:val="00473338"/>
    <w:rsid w:val="0048024A"/>
    <w:rsid w:val="00483A77"/>
    <w:rsid w:val="00483F6A"/>
    <w:rsid w:val="00484189"/>
    <w:rsid w:val="0048468C"/>
    <w:rsid w:val="00486789"/>
    <w:rsid w:val="004867DA"/>
    <w:rsid w:val="00486CF6"/>
    <w:rsid w:val="004873E2"/>
    <w:rsid w:val="00490BFC"/>
    <w:rsid w:val="00491BDF"/>
    <w:rsid w:val="00494167"/>
    <w:rsid w:val="00495ADA"/>
    <w:rsid w:val="00496ABD"/>
    <w:rsid w:val="00497814"/>
    <w:rsid w:val="004A2905"/>
    <w:rsid w:val="004A29B5"/>
    <w:rsid w:val="004A30EF"/>
    <w:rsid w:val="004A486E"/>
    <w:rsid w:val="004A4DF3"/>
    <w:rsid w:val="004A72FF"/>
    <w:rsid w:val="004B0891"/>
    <w:rsid w:val="004B2402"/>
    <w:rsid w:val="004B2786"/>
    <w:rsid w:val="004B39AF"/>
    <w:rsid w:val="004B4420"/>
    <w:rsid w:val="004B7D87"/>
    <w:rsid w:val="004C006A"/>
    <w:rsid w:val="004C0E7D"/>
    <w:rsid w:val="004C1042"/>
    <w:rsid w:val="004C398E"/>
    <w:rsid w:val="004C618A"/>
    <w:rsid w:val="004C7AD9"/>
    <w:rsid w:val="004D09ED"/>
    <w:rsid w:val="004D2397"/>
    <w:rsid w:val="004D5C63"/>
    <w:rsid w:val="004D6743"/>
    <w:rsid w:val="004D6E27"/>
    <w:rsid w:val="004D7992"/>
    <w:rsid w:val="004E38C8"/>
    <w:rsid w:val="004E3BEC"/>
    <w:rsid w:val="004E57DE"/>
    <w:rsid w:val="004E5AD1"/>
    <w:rsid w:val="004E6A13"/>
    <w:rsid w:val="004E70BA"/>
    <w:rsid w:val="004F0FB6"/>
    <w:rsid w:val="004F1E3F"/>
    <w:rsid w:val="004F3B91"/>
    <w:rsid w:val="004F4751"/>
    <w:rsid w:val="004F6177"/>
    <w:rsid w:val="004F7C78"/>
    <w:rsid w:val="0050056F"/>
    <w:rsid w:val="00506BDD"/>
    <w:rsid w:val="005076BB"/>
    <w:rsid w:val="00510A40"/>
    <w:rsid w:val="0051332F"/>
    <w:rsid w:val="0051384F"/>
    <w:rsid w:val="005144E6"/>
    <w:rsid w:val="0052477B"/>
    <w:rsid w:val="0052614B"/>
    <w:rsid w:val="005278CC"/>
    <w:rsid w:val="0053097B"/>
    <w:rsid w:val="00530F9A"/>
    <w:rsid w:val="00534545"/>
    <w:rsid w:val="005345C2"/>
    <w:rsid w:val="00535B40"/>
    <w:rsid w:val="00536C78"/>
    <w:rsid w:val="00537732"/>
    <w:rsid w:val="00537C1E"/>
    <w:rsid w:val="00540EC7"/>
    <w:rsid w:val="0054596D"/>
    <w:rsid w:val="005468C8"/>
    <w:rsid w:val="00550627"/>
    <w:rsid w:val="0055186D"/>
    <w:rsid w:val="00552DE3"/>
    <w:rsid w:val="005533DE"/>
    <w:rsid w:val="005538C2"/>
    <w:rsid w:val="005549A2"/>
    <w:rsid w:val="0055586E"/>
    <w:rsid w:val="005558B9"/>
    <w:rsid w:val="005558BF"/>
    <w:rsid w:val="005574F6"/>
    <w:rsid w:val="005620A2"/>
    <w:rsid w:val="00572047"/>
    <w:rsid w:val="00572BEE"/>
    <w:rsid w:val="00574CC5"/>
    <w:rsid w:val="005769AA"/>
    <w:rsid w:val="00580D5E"/>
    <w:rsid w:val="005821D9"/>
    <w:rsid w:val="00582E0A"/>
    <w:rsid w:val="005852D8"/>
    <w:rsid w:val="00586ED4"/>
    <w:rsid w:val="00587A55"/>
    <w:rsid w:val="00590185"/>
    <w:rsid w:val="005908AC"/>
    <w:rsid w:val="0059158E"/>
    <w:rsid w:val="00592E93"/>
    <w:rsid w:val="0059505F"/>
    <w:rsid w:val="005967AB"/>
    <w:rsid w:val="0059720C"/>
    <w:rsid w:val="005A5D7A"/>
    <w:rsid w:val="005B3E14"/>
    <w:rsid w:val="005B52AD"/>
    <w:rsid w:val="005B6735"/>
    <w:rsid w:val="005B6EED"/>
    <w:rsid w:val="005C630E"/>
    <w:rsid w:val="005C6987"/>
    <w:rsid w:val="005C7C4F"/>
    <w:rsid w:val="005D0AE6"/>
    <w:rsid w:val="005D6700"/>
    <w:rsid w:val="005D71D6"/>
    <w:rsid w:val="005D755F"/>
    <w:rsid w:val="005E1BC7"/>
    <w:rsid w:val="005E2FE1"/>
    <w:rsid w:val="005E521C"/>
    <w:rsid w:val="005E606E"/>
    <w:rsid w:val="005E65C5"/>
    <w:rsid w:val="005F46A0"/>
    <w:rsid w:val="005F5F97"/>
    <w:rsid w:val="005F6FFC"/>
    <w:rsid w:val="00600532"/>
    <w:rsid w:val="00602417"/>
    <w:rsid w:val="00603FDE"/>
    <w:rsid w:val="00605EBA"/>
    <w:rsid w:val="00606186"/>
    <w:rsid w:val="0060745A"/>
    <w:rsid w:val="006114F1"/>
    <w:rsid w:val="00612C28"/>
    <w:rsid w:val="0061445C"/>
    <w:rsid w:val="00614897"/>
    <w:rsid w:val="00614CBD"/>
    <w:rsid w:val="0061546B"/>
    <w:rsid w:val="00616DED"/>
    <w:rsid w:val="00620ECE"/>
    <w:rsid w:val="00621545"/>
    <w:rsid w:val="0062279D"/>
    <w:rsid w:val="0062593C"/>
    <w:rsid w:val="00630690"/>
    <w:rsid w:val="00630ECE"/>
    <w:rsid w:val="006311CF"/>
    <w:rsid w:val="0063527F"/>
    <w:rsid w:val="00637CC1"/>
    <w:rsid w:val="00641EEE"/>
    <w:rsid w:val="00642AF0"/>
    <w:rsid w:val="00645347"/>
    <w:rsid w:val="00645D80"/>
    <w:rsid w:val="006474CE"/>
    <w:rsid w:val="00650717"/>
    <w:rsid w:val="00652243"/>
    <w:rsid w:val="006523DD"/>
    <w:rsid w:val="00652FF8"/>
    <w:rsid w:val="006533C1"/>
    <w:rsid w:val="00655364"/>
    <w:rsid w:val="00655871"/>
    <w:rsid w:val="0066130B"/>
    <w:rsid w:val="00665CE5"/>
    <w:rsid w:val="006668A4"/>
    <w:rsid w:val="0066745E"/>
    <w:rsid w:val="0067088E"/>
    <w:rsid w:val="006713FE"/>
    <w:rsid w:val="006722A9"/>
    <w:rsid w:val="0067269F"/>
    <w:rsid w:val="00673580"/>
    <w:rsid w:val="006739FA"/>
    <w:rsid w:val="006749C1"/>
    <w:rsid w:val="00676A1F"/>
    <w:rsid w:val="0067702A"/>
    <w:rsid w:val="006777A9"/>
    <w:rsid w:val="00677DCD"/>
    <w:rsid w:val="00680CA1"/>
    <w:rsid w:val="00684C2C"/>
    <w:rsid w:val="00684E11"/>
    <w:rsid w:val="00685739"/>
    <w:rsid w:val="00685C0E"/>
    <w:rsid w:val="00691ABD"/>
    <w:rsid w:val="00697FB9"/>
    <w:rsid w:val="006A01C7"/>
    <w:rsid w:val="006A1103"/>
    <w:rsid w:val="006A2658"/>
    <w:rsid w:val="006A2A23"/>
    <w:rsid w:val="006A2AED"/>
    <w:rsid w:val="006A2DB6"/>
    <w:rsid w:val="006A3096"/>
    <w:rsid w:val="006A49FC"/>
    <w:rsid w:val="006A4FB5"/>
    <w:rsid w:val="006A78A6"/>
    <w:rsid w:val="006B0A1C"/>
    <w:rsid w:val="006B0D1D"/>
    <w:rsid w:val="006B0F91"/>
    <w:rsid w:val="006B259C"/>
    <w:rsid w:val="006B47B6"/>
    <w:rsid w:val="006B4CB3"/>
    <w:rsid w:val="006B62C0"/>
    <w:rsid w:val="006B69F6"/>
    <w:rsid w:val="006C1A8E"/>
    <w:rsid w:val="006C407F"/>
    <w:rsid w:val="006C6B47"/>
    <w:rsid w:val="006C73EA"/>
    <w:rsid w:val="006D5BC0"/>
    <w:rsid w:val="006D78D0"/>
    <w:rsid w:val="006E1109"/>
    <w:rsid w:val="006E18CB"/>
    <w:rsid w:val="006E350B"/>
    <w:rsid w:val="006E4F9A"/>
    <w:rsid w:val="006E52C1"/>
    <w:rsid w:val="006E5B71"/>
    <w:rsid w:val="006E697E"/>
    <w:rsid w:val="006F155B"/>
    <w:rsid w:val="006F1693"/>
    <w:rsid w:val="006F4C17"/>
    <w:rsid w:val="007000B7"/>
    <w:rsid w:val="0070301C"/>
    <w:rsid w:val="00703251"/>
    <w:rsid w:val="00707C6C"/>
    <w:rsid w:val="00711D79"/>
    <w:rsid w:val="00712CE0"/>
    <w:rsid w:val="00714F86"/>
    <w:rsid w:val="0071638D"/>
    <w:rsid w:val="00720AD9"/>
    <w:rsid w:val="00720FBB"/>
    <w:rsid w:val="00722A22"/>
    <w:rsid w:val="00722C3C"/>
    <w:rsid w:val="00723AAB"/>
    <w:rsid w:val="00726971"/>
    <w:rsid w:val="00730536"/>
    <w:rsid w:val="00731224"/>
    <w:rsid w:val="00733719"/>
    <w:rsid w:val="00733890"/>
    <w:rsid w:val="00740878"/>
    <w:rsid w:val="00740FCE"/>
    <w:rsid w:val="00744516"/>
    <w:rsid w:val="00744EE1"/>
    <w:rsid w:val="007457DB"/>
    <w:rsid w:val="00750352"/>
    <w:rsid w:val="00750BBA"/>
    <w:rsid w:val="00752EDC"/>
    <w:rsid w:val="007569F7"/>
    <w:rsid w:val="00756AE3"/>
    <w:rsid w:val="00757FF2"/>
    <w:rsid w:val="00761983"/>
    <w:rsid w:val="00761B7C"/>
    <w:rsid w:val="0076683C"/>
    <w:rsid w:val="007676EC"/>
    <w:rsid w:val="00767851"/>
    <w:rsid w:val="00767C97"/>
    <w:rsid w:val="0077129E"/>
    <w:rsid w:val="00771882"/>
    <w:rsid w:val="00772DEF"/>
    <w:rsid w:val="00773DE3"/>
    <w:rsid w:val="00776144"/>
    <w:rsid w:val="00780584"/>
    <w:rsid w:val="007827F0"/>
    <w:rsid w:val="00783795"/>
    <w:rsid w:val="007845E4"/>
    <w:rsid w:val="00785819"/>
    <w:rsid w:val="00787BDD"/>
    <w:rsid w:val="00790FCB"/>
    <w:rsid w:val="007920CF"/>
    <w:rsid w:val="00792B73"/>
    <w:rsid w:val="00794381"/>
    <w:rsid w:val="007947D9"/>
    <w:rsid w:val="0079571C"/>
    <w:rsid w:val="00797AD3"/>
    <w:rsid w:val="007A13F9"/>
    <w:rsid w:val="007A15FB"/>
    <w:rsid w:val="007A1B81"/>
    <w:rsid w:val="007A3F06"/>
    <w:rsid w:val="007A41AA"/>
    <w:rsid w:val="007A4DB6"/>
    <w:rsid w:val="007A5B91"/>
    <w:rsid w:val="007B2322"/>
    <w:rsid w:val="007B4408"/>
    <w:rsid w:val="007B4CE9"/>
    <w:rsid w:val="007B5BF5"/>
    <w:rsid w:val="007B6342"/>
    <w:rsid w:val="007B6701"/>
    <w:rsid w:val="007B7090"/>
    <w:rsid w:val="007C2E6C"/>
    <w:rsid w:val="007C5877"/>
    <w:rsid w:val="007C6360"/>
    <w:rsid w:val="007C76C5"/>
    <w:rsid w:val="007D1282"/>
    <w:rsid w:val="007D264B"/>
    <w:rsid w:val="007D4646"/>
    <w:rsid w:val="007D5D78"/>
    <w:rsid w:val="007D5D7F"/>
    <w:rsid w:val="007E3BC5"/>
    <w:rsid w:val="007E3F1B"/>
    <w:rsid w:val="007E5617"/>
    <w:rsid w:val="007E60A4"/>
    <w:rsid w:val="007E76B7"/>
    <w:rsid w:val="007E7FDF"/>
    <w:rsid w:val="007F2213"/>
    <w:rsid w:val="007F4C4D"/>
    <w:rsid w:val="007F55AE"/>
    <w:rsid w:val="007F56D1"/>
    <w:rsid w:val="007F5826"/>
    <w:rsid w:val="007F5F63"/>
    <w:rsid w:val="007F6BB8"/>
    <w:rsid w:val="00807AC0"/>
    <w:rsid w:val="00807CBF"/>
    <w:rsid w:val="0081208C"/>
    <w:rsid w:val="00812422"/>
    <w:rsid w:val="00814B8F"/>
    <w:rsid w:val="00816230"/>
    <w:rsid w:val="0081628F"/>
    <w:rsid w:val="00821171"/>
    <w:rsid w:val="008213FC"/>
    <w:rsid w:val="00822C44"/>
    <w:rsid w:val="00823847"/>
    <w:rsid w:val="0082401A"/>
    <w:rsid w:val="00824185"/>
    <w:rsid w:val="0082471D"/>
    <w:rsid w:val="00824F86"/>
    <w:rsid w:val="0082677D"/>
    <w:rsid w:val="00826D8F"/>
    <w:rsid w:val="00826FFC"/>
    <w:rsid w:val="00830A5F"/>
    <w:rsid w:val="00844AA2"/>
    <w:rsid w:val="00851060"/>
    <w:rsid w:val="00852E81"/>
    <w:rsid w:val="00853E37"/>
    <w:rsid w:val="008547A1"/>
    <w:rsid w:val="00857219"/>
    <w:rsid w:val="00857BCB"/>
    <w:rsid w:val="008611F6"/>
    <w:rsid w:val="00862605"/>
    <w:rsid w:val="008631F7"/>
    <w:rsid w:val="00864605"/>
    <w:rsid w:val="008662AF"/>
    <w:rsid w:val="008712B5"/>
    <w:rsid w:val="00872E6B"/>
    <w:rsid w:val="00873577"/>
    <w:rsid w:val="0087385C"/>
    <w:rsid w:val="00875750"/>
    <w:rsid w:val="0087736C"/>
    <w:rsid w:val="00880A5E"/>
    <w:rsid w:val="00881668"/>
    <w:rsid w:val="00881DD1"/>
    <w:rsid w:val="00883F5F"/>
    <w:rsid w:val="0089059D"/>
    <w:rsid w:val="00890BAD"/>
    <w:rsid w:val="00895BB9"/>
    <w:rsid w:val="008970EE"/>
    <w:rsid w:val="008A019F"/>
    <w:rsid w:val="008A24C3"/>
    <w:rsid w:val="008A2B6E"/>
    <w:rsid w:val="008A2B7C"/>
    <w:rsid w:val="008A7B70"/>
    <w:rsid w:val="008B0645"/>
    <w:rsid w:val="008B0680"/>
    <w:rsid w:val="008B1F6E"/>
    <w:rsid w:val="008B3317"/>
    <w:rsid w:val="008B3799"/>
    <w:rsid w:val="008B4D19"/>
    <w:rsid w:val="008B5952"/>
    <w:rsid w:val="008B7A3C"/>
    <w:rsid w:val="008C1357"/>
    <w:rsid w:val="008C2454"/>
    <w:rsid w:val="008C30D3"/>
    <w:rsid w:val="008C3600"/>
    <w:rsid w:val="008C4402"/>
    <w:rsid w:val="008C6D2C"/>
    <w:rsid w:val="008C746B"/>
    <w:rsid w:val="008D06D2"/>
    <w:rsid w:val="008D3BE6"/>
    <w:rsid w:val="008D41F3"/>
    <w:rsid w:val="008D5BEC"/>
    <w:rsid w:val="008D606D"/>
    <w:rsid w:val="008E2D43"/>
    <w:rsid w:val="008E342F"/>
    <w:rsid w:val="008E568A"/>
    <w:rsid w:val="008E69B3"/>
    <w:rsid w:val="008F0461"/>
    <w:rsid w:val="008F5613"/>
    <w:rsid w:val="00901421"/>
    <w:rsid w:val="0090208A"/>
    <w:rsid w:val="00904AAC"/>
    <w:rsid w:val="00910E4A"/>
    <w:rsid w:val="009116AD"/>
    <w:rsid w:val="00911B76"/>
    <w:rsid w:val="00914EE6"/>
    <w:rsid w:val="00915F40"/>
    <w:rsid w:val="0091625E"/>
    <w:rsid w:val="009202E7"/>
    <w:rsid w:val="0092032B"/>
    <w:rsid w:val="009206CE"/>
    <w:rsid w:val="00920E1E"/>
    <w:rsid w:val="00922401"/>
    <w:rsid w:val="00923B04"/>
    <w:rsid w:val="00923CDF"/>
    <w:rsid w:val="009253AC"/>
    <w:rsid w:val="00927102"/>
    <w:rsid w:val="009304EA"/>
    <w:rsid w:val="009314F7"/>
    <w:rsid w:val="0093405E"/>
    <w:rsid w:val="00935538"/>
    <w:rsid w:val="0094086E"/>
    <w:rsid w:val="00940C7D"/>
    <w:rsid w:val="00940CAE"/>
    <w:rsid w:val="00943770"/>
    <w:rsid w:val="009438E0"/>
    <w:rsid w:val="00944AF6"/>
    <w:rsid w:val="00951C0A"/>
    <w:rsid w:val="00955336"/>
    <w:rsid w:val="00957366"/>
    <w:rsid w:val="009605CE"/>
    <w:rsid w:val="0096283F"/>
    <w:rsid w:val="009634D5"/>
    <w:rsid w:val="0096455D"/>
    <w:rsid w:val="009645D9"/>
    <w:rsid w:val="00966B88"/>
    <w:rsid w:val="009678BF"/>
    <w:rsid w:val="0097136B"/>
    <w:rsid w:val="00972322"/>
    <w:rsid w:val="00972456"/>
    <w:rsid w:val="00972511"/>
    <w:rsid w:val="00972A99"/>
    <w:rsid w:val="009730A0"/>
    <w:rsid w:val="0097575A"/>
    <w:rsid w:val="0097680F"/>
    <w:rsid w:val="0097760E"/>
    <w:rsid w:val="0098090B"/>
    <w:rsid w:val="00980EF7"/>
    <w:rsid w:val="00981667"/>
    <w:rsid w:val="00986630"/>
    <w:rsid w:val="009868EA"/>
    <w:rsid w:val="00986C55"/>
    <w:rsid w:val="0099285D"/>
    <w:rsid w:val="00995E30"/>
    <w:rsid w:val="009A2F06"/>
    <w:rsid w:val="009A3680"/>
    <w:rsid w:val="009A54D8"/>
    <w:rsid w:val="009A63B1"/>
    <w:rsid w:val="009B0A7A"/>
    <w:rsid w:val="009B319E"/>
    <w:rsid w:val="009B3743"/>
    <w:rsid w:val="009B4333"/>
    <w:rsid w:val="009B5FB5"/>
    <w:rsid w:val="009B7FB9"/>
    <w:rsid w:val="009C2887"/>
    <w:rsid w:val="009C5F32"/>
    <w:rsid w:val="009D22EC"/>
    <w:rsid w:val="009D27DD"/>
    <w:rsid w:val="009D2B10"/>
    <w:rsid w:val="009D3F3C"/>
    <w:rsid w:val="009D6915"/>
    <w:rsid w:val="009E03B5"/>
    <w:rsid w:val="009E3550"/>
    <w:rsid w:val="009E63D4"/>
    <w:rsid w:val="009E645D"/>
    <w:rsid w:val="009F297A"/>
    <w:rsid w:val="009F3A90"/>
    <w:rsid w:val="009F5263"/>
    <w:rsid w:val="00A00C16"/>
    <w:rsid w:val="00A01C29"/>
    <w:rsid w:val="00A01F6C"/>
    <w:rsid w:val="00A02187"/>
    <w:rsid w:val="00A03949"/>
    <w:rsid w:val="00A04537"/>
    <w:rsid w:val="00A05027"/>
    <w:rsid w:val="00A05EFC"/>
    <w:rsid w:val="00A065D3"/>
    <w:rsid w:val="00A06EA7"/>
    <w:rsid w:val="00A10746"/>
    <w:rsid w:val="00A15014"/>
    <w:rsid w:val="00A1695A"/>
    <w:rsid w:val="00A1728A"/>
    <w:rsid w:val="00A22A19"/>
    <w:rsid w:val="00A23D2F"/>
    <w:rsid w:val="00A25DF9"/>
    <w:rsid w:val="00A25EFE"/>
    <w:rsid w:val="00A31087"/>
    <w:rsid w:val="00A32EB4"/>
    <w:rsid w:val="00A34BA6"/>
    <w:rsid w:val="00A36C25"/>
    <w:rsid w:val="00A40934"/>
    <w:rsid w:val="00A410E3"/>
    <w:rsid w:val="00A413D1"/>
    <w:rsid w:val="00A420C3"/>
    <w:rsid w:val="00A42251"/>
    <w:rsid w:val="00A442BB"/>
    <w:rsid w:val="00A465B8"/>
    <w:rsid w:val="00A5069C"/>
    <w:rsid w:val="00A52B23"/>
    <w:rsid w:val="00A556CA"/>
    <w:rsid w:val="00A55EFB"/>
    <w:rsid w:val="00A60DB3"/>
    <w:rsid w:val="00A611DD"/>
    <w:rsid w:val="00A62C46"/>
    <w:rsid w:val="00A649DF"/>
    <w:rsid w:val="00A65EE1"/>
    <w:rsid w:val="00A67018"/>
    <w:rsid w:val="00A709BA"/>
    <w:rsid w:val="00A763E0"/>
    <w:rsid w:val="00A80373"/>
    <w:rsid w:val="00A81433"/>
    <w:rsid w:val="00A8199D"/>
    <w:rsid w:val="00A81D0D"/>
    <w:rsid w:val="00A82EF7"/>
    <w:rsid w:val="00A84022"/>
    <w:rsid w:val="00A8563A"/>
    <w:rsid w:val="00A86999"/>
    <w:rsid w:val="00A911E5"/>
    <w:rsid w:val="00A92768"/>
    <w:rsid w:val="00A9416A"/>
    <w:rsid w:val="00AA0D4B"/>
    <w:rsid w:val="00AA2E73"/>
    <w:rsid w:val="00AA3182"/>
    <w:rsid w:val="00AA35B1"/>
    <w:rsid w:val="00AA454A"/>
    <w:rsid w:val="00AB0A78"/>
    <w:rsid w:val="00AB0BEE"/>
    <w:rsid w:val="00AB28F3"/>
    <w:rsid w:val="00AB307B"/>
    <w:rsid w:val="00AB422A"/>
    <w:rsid w:val="00AB4DDC"/>
    <w:rsid w:val="00AB54E5"/>
    <w:rsid w:val="00AC13C4"/>
    <w:rsid w:val="00AC2A3E"/>
    <w:rsid w:val="00AC3B48"/>
    <w:rsid w:val="00AC4DBB"/>
    <w:rsid w:val="00AC73B2"/>
    <w:rsid w:val="00AC7D3E"/>
    <w:rsid w:val="00AD3BCB"/>
    <w:rsid w:val="00AD3D99"/>
    <w:rsid w:val="00AD42C1"/>
    <w:rsid w:val="00AD4543"/>
    <w:rsid w:val="00AD67EE"/>
    <w:rsid w:val="00AD6C32"/>
    <w:rsid w:val="00AD6D88"/>
    <w:rsid w:val="00AD75EC"/>
    <w:rsid w:val="00AE02AC"/>
    <w:rsid w:val="00AE1947"/>
    <w:rsid w:val="00AE4504"/>
    <w:rsid w:val="00AE50ED"/>
    <w:rsid w:val="00AE5951"/>
    <w:rsid w:val="00AF0966"/>
    <w:rsid w:val="00AF3352"/>
    <w:rsid w:val="00AF3EEA"/>
    <w:rsid w:val="00B00FB4"/>
    <w:rsid w:val="00B01465"/>
    <w:rsid w:val="00B02049"/>
    <w:rsid w:val="00B03C7C"/>
    <w:rsid w:val="00B04FF2"/>
    <w:rsid w:val="00B05018"/>
    <w:rsid w:val="00B0680F"/>
    <w:rsid w:val="00B12921"/>
    <w:rsid w:val="00B145E1"/>
    <w:rsid w:val="00B16095"/>
    <w:rsid w:val="00B217BF"/>
    <w:rsid w:val="00B2534E"/>
    <w:rsid w:val="00B257F2"/>
    <w:rsid w:val="00B3062C"/>
    <w:rsid w:val="00B30F03"/>
    <w:rsid w:val="00B353EF"/>
    <w:rsid w:val="00B35802"/>
    <w:rsid w:val="00B35AF0"/>
    <w:rsid w:val="00B35F0B"/>
    <w:rsid w:val="00B40964"/>
    <w:rsid w:val="00B4478B"/>
    <w:rsid w:val="00B44B9C"/>
    <w:rsid w:val="00B4561C"/>
    <w:rsid w:val="00B45944"/>
    <w:rsid w:val="00B4639C"/>
    <w:rsid w:val="00B47BAA"/>
    <w:rsid w:val="00B543C2"/>
    <w:rsid w:val="00B54A33"/>
    <w:rsid w:val="00B54ABE"/>
    <w:rsid w:val="00B561E3"/>
    <w:rsid w:val="00B56F65"/>
    <w:rsid w:val="00B6233C"/>
    <w:rsid w:val="00B64F0D"/>
    <w:rsid w:val="00B66DA5"/>
    <w:rsid w:val="00B717BB"/>
    <w:rsid w:val="00B73FA7"/>
    <w:rsid w:val="00B75C39"/>
    <w:rsid w:val="00B82F61"/>
    <w:rsid w:val="00B82F85"/>
    <w:rsid w:val="00B83FA8"/>
    <w:rsid w:val="00B84695"/>
    <w:rsid w:val="00B84C8A"/>
    <w:rsid w:val="00B8557A"/>
    <w:rsid w:val="00B87095"/>
    <w:rsid w:val="00B87310"/>
    <w:rsid w:val="00B917B0"/>
    <w:rsid w:val="00B94E20"/>
    <w:rsid w:val="00B96F28"/>
    <w:rsid w:val="00BA26B9"/>
    <w:rsid w:val="00BA27CB"/>
    <w:rsid w:val="00BA2B2E"/>
    <w:rsid w:val="00BA5AFE"/>
    <w:rsid w:val="00BB2B79"/>
    <w:rsid w:val="00BB4FAC"/>
    <w:rsid w:val="00BB59FD"/>
    <w:rsid w:val="00BC3EAA"/>
    <w:rsid w:val="00BC4104"/>
    <w:rsid w:val="00BC63D5"/>
    <w:rsid w:val="00BC67B3"/>
    <w:rsid w:val="00BC6B1B"/>
    <w:rsid w:val="00BC700B"/>
    <w:rsid w:val="00BC7BDD"/>
    <w:rsid w:val="00BD12EC"/>
    <w:rsid w:val="00BD14AB"/>
    <w:rsid w:val="00BD4C4A"/>
    <w:rsid w:val="00BD591D"/>
    <w:rsid w:val="00BD600B"/>
    <w:rsid w:val="00BD6968"/>
    <w:rsid w:val="00BE0878"/>
    <w:rsid w:val="00BE17BA"/>
    <w:rsid w:val="00BE189E"/>
    <w:rsid w:val="00BE3584"/>
    <w:rsid w:val="00BE70CF"/>
    <w:rsid w:val="00BE7B95"/>
    <w:rsid w:val="00BF15A3"/>
    <w:rsid w:val="00BF4A7F"/>
    <w:rsid w:val="00C02614"/>
    <w:rsid w:val="00C03FAF"/>
    <w:rsid w:val="00C1172A"/>
    <w:rsid w:val="00C1442A"/>
    <w:rsid w:val="00C15388"/>
    <w:rsid w:val="00C167D3"/>
    <w:rsid w:val="00C16CE9"/>
    <w:rsid w:val="00C17633"/>
    <w:rsid w:val="00C20889"/>
    <w:rsid w:val="00C219F6"/>
    <w:rsid w:val="00C24029"/>
    <w:rsid w:val="00C2479A"/>
    <w:rsid w:val="00C2592A"/>
    <w:rsid w:val="00C26211"/>
    <w:rsid w:val="00C317EC"/>
    <w:rsid w:val="00C3182C"/>
    <w:rsid w:val="00C319BE"/>
    <w:rsid w:val="00C32D98"/>
    <w:rsid w:val="00C337BD"/>
    <w:rsid w:val="00C3566D"/>
    <w:rsid w:val="00C36DDF"/>
    <w:rsid w:val="00C37474"/>
    <w:rsid w:val="00C41187"/>
    <w:rsid w:val="00C4501B"/>
    <w:rsid w:val="00C455F3"/>
    <w:rsid w:val="00C46526"/>
    <w:rsid w:val="00C4709D"/>
    <w:rsid w:val="00C526AB"/>
    <w:rsid w:val="00C52B10"/>
    <w:rsid w:val="00C5437E"/>
    <w:rsid w:val="00C54D4C"/>
    <w:rsid w:val="00C54DE0"/>
    <w:rsid w:val="00C5689E"/>
    <w:rsid w:val="00C578CB"/>
    <w:rsid w:val="00C61D25"/>
    <w:rsid w:val="00C63579"/>
    <w:rsid w:val="00C65FBE"/>
    <w:rsid w:val="00C7042B"/>
    <w:rsid w:val="00C70B3C"/>
    <w:rsid w:val="00C70D7A"/>
    <w:rsid w:val="00C7194F"/>
    <w:rsid w:val="00C739C0"/>
    <w:rsid w:val="00C76A18"/>
    <w:rsid w:val="00C773C6"/>
    <w:rsid w:val="00C77F91"/>
    <w:rsid w:val="00C82B5F"/>
    <w:rsid w:val="00C82DF7"/>
    <w:rsid w:val="00C830B1"/>
    <w:rsid w:val="00C83EDC"/>
    <w:rsid w:val="00C85F61"/>
    <w:rsid w:val="00C8696B"/>
    <w:rsid w:val="00C87F5E"/>
    <w:rsid w:val="00C91015"/>
    <w:rsid w:val="00C92342"/>
    <w:rsid w:val="00C93301"/>
    <w:rsid w:val="00C953DC"/>
    <w:rsid w:val="00C95CDA"/>
    <w:rsid w:val="00C971AB"/>
    <w:rsid w:val="00CA0CC2"/>
    <w:rsid w:val="00CA2ACB"/>
    <w:rsid w:val="00CA3832"/>
    <w:rsid w:val="00CA3EB5"/>
    <w:rsid w:val="00CA4A58"/>
    <w:rsid w:val="00CA56FE"/>
    <w:rsid w:val="00CA7321"/>
    <w:rsid w:val="00CB1360"/>
    <w:rsid w:val="00CB4206"/>
    <w:rsid w:val="00CB515F"/>
    <w:rsid w:val="00CB7EE3"/>
    <w:rsid w:val="00CC0797"/>
    <w:rsid w:val="00CC17AA"/>
    <w:rsid w:val="00CC184C"/>
    <w:rsid w:val="00CC2B74"/>
    <w:rsid w:val="00CC39C6"/>
    <w:rsid w:val="00CC4CD1"/>
    <w:rsid w:val="00CC552C"/>
    <w:rsid w:val="00CC6847"/>
    <w:rsid w:val="00CC6C1E"/>
    <w:rsid w:val="00CC7C97"/>
    <w:rsid w:val="00CD2A24"/>
    <w:rsid w:val="00CD4360"/>
    <w:rsid w:val="00CE0A8F"/>
    <w:rsid w:val="00CE4AA7"/>
    <w:rsid w:val="00CF39B3"/>
    <w:rsid w:val="00CF485B"/>
    <w:rsid w:val="00CF524C"/>
    <w:rsid w:val="00CF6918"/>
    <w:rsid w:val="00CF6D9A"/>
    <w:rsid w:val="00CF703C"/>
    <w:rsid w:val="00D009F3"/>
    <w:rsid w:val="00D022D9"/>
    <w:rsid w:val="00D04F63"/>
    <w:rsid w:val="00D0632E"/>
    <w:rsid w:val="00D10D9C"/>
    <w:rsid w:val="00D12186"/>
    <w:rsid w:val="00D12213"/>
    <w:rsid w:val="00D12510"/>
    <w:rsid w:val="00D12FC3"/>
    <w:rsid w:val="00D13E53"/>
    <w:rsid w:val="00D14A42"/>
    <w:rsid w:val="00D14CAB"/>
    <w:rsid w:val="00D14D40"/>
    <w:rsid w:val="00D17004"/>
    <w:rsid w:val="00D212A6"/>
    <w:rsid w:val="00D2153E"/>
    <w:rsid w:val="00D22189"/>
    <w:rsid w:val="00D270F3"/>
    <w:rsid w:val="00D27810"/>
    <w:rsid w:val="00D27E67"/>
    <w:rsid w:val="00D350F9"/>
    <w:rsid w:val="00D36595"/>
    <w:rsid w:val="00D40D90"/>
    <w:rsid w:val="00D4165E"/>
    <w:rsid w:val="00D4272E"/>
    <w:rsid w:val="00D43FE5"/>
    <w:rsid w:val="00D45F61"/>
    <w:rsid w:val="00D4607F"/>
    <w:rsid w:val="00D51707"/>
    <w:rsid w:val="00D517AE"/>
    <w:rsid w:val="00D524DF"/>
    <w:rsid w:val="00D524E4"/>
    <w:rsid w:val="00D52CDA"/>
    <w:rsid w:val="00D54720"/>
    <w:rsid w:val="00D56245"/>
    <w:rsid w:val="00D5636E"/>
    <w:rsid w:val="00D62F5E"/>
    <w:rsid w:val="00D6465C"/>
    <w:rsid w:val="00D665DD"/>
    <w:rsid w:val="00D67728"/>
    <w:rsid w:val="00D74AC6"/>
    <w:rsid w:val="00D82C77"/>
    <w:rsid w:val="00D85AB9"/>
    <w:rsid w:val="00D85C10"/>
    <w:rsid w:val="00D86189"/>
    <w:rsid w:val="00D873E0"/>
    <w:rsid w:val="00D90608"/>
    <w:rsid w:val="00D931DE"/>
    <w:rsid w:val="00DA0949"/>
    <w:rsid w:val="00DA0A27"/>
    <w:rsid w:val="00DA0FDF"/>
    <w:rsid w:val="00DA269D"/>
    <w:rsid w:val="00DA3086"/>
    <w:rsid w:val="00DA3D8F"/>
    <w:rsid w:val="00DB00B0"/>
    <w:rsid w:val="00DB026E"/>
    <w:rsid w:val="00DB02A7"/>
    <w:rsid w:val="00DB2A0B"/>
    <w:rsid w:val="00DB3068"/>
    <w:rsid w:val="00DB34B8"/>
    <w:rsid w:val="00DB3D8E"/>
    <w:rsid w:val="00DB4CAD"/>
    <w:rsid w:val="00DB5041"/>
    <w:rsid w:val="00DB5BC4"/>
    <w:rsid w:val="00DB77FE"/>
    <w:rsid w:val="00DB78E9"/>
    <w:rsid w:val="00DC1822"/>
    <w:rsid w:val="00DC4244"/>
    <w:rsid w:val="00DC46A5"/>
    <w:rsid w:val="00DC51DE"/>
    <w:rsid w:val="00DC5D68"/>
    <w:rsid w:val="00DC6393"/>
    <w:rsid w:val="00DD136B"/>
    <w:rsid w:val="00DD1426"/>
    <w:rsid w:val="00DD4208"/>
    <w:rsid w:val="00DD420C"/>
    <w:rsid w:val="00DD549F"/>
    <w:rsid w:val="00DE0F9B"/>
    <w:rsid w:val="00DE2CE7"/>
    <w:rsid w:val="00DE7071"/>
    <w:rsid w:val="00DE70B1"/>
    <w:rsid w:val="00DF343C"/>
    <w:rsid w:val="00DF3D69"/>
    <w:rsid w:val="00DF4854"/>
    <w:rsid w:val="00DF6BE2"/>
    <w:rsid w:val="00E007D3"/>
    <w:rsid w:val="00E014C6"/>
    <w:rsid w:val="00E01D6E"/>
    <w:rsid w:val="00E13B36"/>
    <w:rsid w:val="00E14772"/>
    <w:rsid w:val="00E15728"/>
    <w:rsid w:val="00E15807"/>
    <w:rsid w:val="00E15932"/>
    <w:rsid w:val="00E15AFE"/>
    <w:rsid w:val="00E21612"/>
    <w:rsid w:val="00E22961"/>
    <w:rsid w:val="00E22B91"/>
    <w:rsid w:val="00E24D8F"/>
    <w:rsid w:val="00E26B76"/>
    <w:rsid w:val="00E33AC8"/>
    <w:rsid w:val="00E35313"/>
    <w:rsid w:val="00E360AE"/>
    <w:rsid w:val="00E36607"/>
    <w:rsid w:val="00E37D37"/>
    <w:rsid w:val="00E4152F"/>
    <w:rsid w:val="00E43323"/>
    <w:rsid w:val="00E4370F"/>
    <w:rsid w:val="00E44C40"/>
    <w:rsid w:val="00E45AD5"/>
    <w:rsid w:val="00E469BB"/>
    <w:rsid w:val="00E46AE6"/>
    <w:rsid w:val="00E510E7"/>
    <w:rsid w:val="00E52C44"/>
    <w:rsid w:val="00E53700"/>
    <w:rsid w:val="00E57A38"/>
    <w:rsid w:val="00E628F2"/>
    <w:rsid w:val="00E65086"/>
    <w:rsid w:val="00E66623"/>
    <w:rsid w:val="00E66EFB"/>
    <w:rsid w:val="00E70200"/>
    <w:rsid w:val="00E70641"/>
    <w:rsid w:val="00E70BE5"/>
    <w:rsid w:val="00E716A5"/>
    <w:rsid w:val="00E7197C"/>
    <w:rsid w:val="00E73921"/>
    <w:rsid w:val="00E73F29"/>
    <w:rsid w:val="00E8364E"/>
    <w:rsid w:val="00E85663"/>
    <w:rsid w:val="00E87BB6"/>
    <w:rsid w:val="00E87FD7"/>
    <w:rsid w:val="00E928F3"/>
    <w:rsid w:val="00E9521C"/>
    <w:rsid w:val="00EA10C3"/>
    <w:rsid w:val="00EA1904"/>
    <w:rsid w:val="00EB01BB"/>
    <w:rsid w:val="00EB29E8"/>
    <w:rsid w:val="00EB4F93"/>
    <w:rsid w:val="00EB56E7"/>
    <w:rsid w:val="00EB64F1"/>
    <w:rsid w:val="00EC422C"/>
    <w:rsid w:val="00EC430F"/>
    <w:rsid w:val="00EC580E"/>
    <w:rsid w:val="00ED26F3"/>
    <w:rsid w:val="00ED2BDC"/>
    <w:rsid w:val="00ED2F61"/>
    <w:rsid w:val="00ED5D93"/>
    <w:rsid w:val="00ED6614"/>
    <w:rsid w:val="00EE01E7"/>
    <w:rsid w:val="00EE199B"/>
    <w:rsid w:val="00EE1FBB"/>
    <w:rsid w:val="00EE3339"/>
    <w:rsid w:val="00EE3547"/>
    <w:rsid w:val="00EE65DA"/>
    <w:rsid w:val="00EE742B"/>
    <w:rsid w:val="00EF083A"/>
    <w:rsid w:val="00EF273E"/>
    <w:rsid w:val="00EF6B5D"/>
    <w:rsid w:val="00F00CFF"/>
    <w:rsid w:val="00F05439"/>
    <w:rsid w:val="00F05EED"/>
    <w:rsid w:val="00F06ED4"/>
    <w:rsid w:val="00F12AE2"/>
    <w:rsid w:val="00F1391D"/>
    <w:rsid w:val="00F17F0C"/>
    <w:rsid w:val="00F24251"/>
    <w:rsid w:val="00F24903"/>
    <w:rsid w:val="00F254A2"/>
    <w:rsid w:val="00F27019"/>
    <w:rsid w:val="00F303BC"/>
    <w:rsid w:val="00F3233F"/>
    <w:rsid w:val="00F329A5"/>
    <w:rsid w:val="00F34C9F"/>
    <w:rsid w:val="00F40B04"/>
    <w:rsid w:val="00F4149C"/>
    <w:rsid w:val="00F41B93"/>
    <w:rsid w:val="00F422BA"/>
    <w:rsid w:val="00F42C2F"/>
    <w:rsid w:val="00F4514A"/>
    <w:rsid w:val="00F45A40"/>
    <w:rsid w:val="00F45D43"/>
    <w:rsid w:val="00F46AE5"/>
    <w:rsid w:val="00F4737E"/>
    <w:rsid w:val="00F509A5"/>
    <w:rsid w:val="00F510E9"/>
    <w:rsid w:val="00F52149"/>
    <w:rsid w:val="00F527B4"/>
    <w:rsid w:val="00F52D8A"/>
    <w:rsid w:val="00F52DB2"/>
    <w:rsid w:val="00F546D7"/>
    <w:rsid w:val="00F54FBD"/>
    <w:rsid w:val="00F55394"/>
    <w:rsid w:val="00F575A0"/>
    <w:rsid w:val="00F60236"/>
    <w:rsid w:val="00F62786"/>
    <w:rsid w:val="00F629EF"/>
    <w:rsid w:val="00F63727"/>
    <w:rsid w:val="00F639F1"/>
    <w:rsid w:val="00F65529"/>
    <w:rsid w:val="00F657DC"/>
    <w:rsid w:val="00F7049F"/>
    <w:rsid w:val="00F71498"/>
    <w:rsid w:val="00F74BDF"/>
    <w:rsid w:val="00F77F95"/>
    <w:rsid w:val="00F82789"/>
    <w:rsid w:val="00F84E06"/>
    <w:rsid w:val="00F85907"/>
    <w:rsid w:val="00F874D1"/>
    <w:rsid w:val="00F87583"/>
    <w:rsid w:val="00F92C9B"/>
    <w:rsid w:val="00F9491C"/>
    <w:rsid w:val="00F95283"/>
    <w:rsid w:val="00F95C63"/>
    <w:rsid w:val="00F969D0"/>
    <w:rsid w:val="00F97ACC"/>
    <w:rsid w:val="00F97BAC"/>
    <w:rsid w:val="00FA036F"/>
    <w:rsid w:val="00FA0E59"/>
    <w:rsid w:val="00FB0279"/>
    <w:rsid w:val="00FB0350"/>
    <w:rsid w:val="00FB0A37"/>
    <w:rsid w:val="00FB27E2"/>
    <w:rsid w:val="00FB43F3"/>
    <w:rsid w:val="00FB4A9B"/>
    <w:rsid w:val="00FB71B8"/>
    <w:rsid w:val="00FC5C2D"/>
    <w:rsid w:val="00FC6008"/>
    <w:rsid w:val="00FC732E"/>
    <w:rsid w:val="00FD1E57"/>
    <w:rsid w:val="00FD448A"/>
    <w:rsid w:val="00FD4F08"/>
    <w:rsid w:val="00FD57D1"/>
    <w:rsid w:val="00FD5C83"/>
    <w:rsid w:val="00FD652E"/>
    <w:rsid w:val="00FE2E40"/>
    <w:rsid w:val="00FE330E"/>
    <w:rsid w:val="00FE67B9"/>
    <w:rsid w:val="00FE6C07"/>
    <w:rsid w:val="00FE7D02"/>
    <w:rsid w:val="00FF0614"/>
    <w:rsid w:val="00FF10B9"/>
    <w:rsid w:val="00FF2E55"/>
    <w:rsid w:val="00FF2ED5"/>
    <w:rsid w:val="00FF39C3"/>
    <w:rsid w:val="00FF3B9D"/>
    <w:rsid w:val="00FF63E0"/>
    <w:rsid w:val="00FF6B0B"/>
    <w:rsid w:val="00FF7A5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C29EB2"/>
  <w15:docId w15:val="{D5C9E340-0695-4BC6-9C4A-268EF7190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Punkt 1"/>
    <w:basedOn w:val="Normal"/>
    <w:next w:val="Normal"/>
    <w:link w:val="Heading1Char"/>
    <w:uiPriority w:val="9"/>
    <w:qFormat/>
    <w:rsid w:val="00852E81"/>
    <w:pPr>
      <w:keepNext/>
      <w:spacing w:after="0" w:line="240" w:lineRule="auto"/>
      <w:outlineLvl w:val="0"/>
    </w:pPr>
    <w:rPr>
      <w:rFonts w:ascii="Times" w:eastAsia="Times New Roman" w:hAnsi="Times" w:cs="Times New Roman"/>
      <w:b/>
      <w:sz w:val="24"/>
      <w:szCs w:val="20"/>
    </w:rPr>
  </w:style>
  <w:style w:type="paragraph" w:styleId="Heading2">
    <w:name w:val="heading 2"/>
    <w:aliases w:val="Punkt 1.1"/>
    <w:basedOn w:val="Normal"/>
    <w:next w:val="Normal"/>
    <w:link w:val="Heading2Char"/>
    <w:uiPriority w:val="9"/>
    <w:qFormat/>
    <w:rsid w:val="00852E81"/>
    <w:pPr>
      <w:keepNext/>
      <w:spacing w:after="0" w:line="240" w:lineRule="auto"/>
      <w:jc w:val="both"/>
      <w:outlineLvl w:val="1"/>
    </w:pPr>
    <w:rPr>
      <w:rFonts w:ascii="Times" w:eastAsia="Times New Roman" w:hAnsi="Times" w:cs="Times New Roman"/>
      <w:b/>
      <w:i/>
      <w:sz w:val="18"/>
      <w:szCs w:val="20"/>
      <w:lang w:val="en-US"/>
    </w:rPr>
  </w:style>
  <w:style w:type="paragraph" w:styleId="Heading3">
    <w:name w:val="heading 3"/>
    <w:aliases w:val="Punkt 1.1.1"/>
    <w:basedOn w:val="Normal"/>
    <w:next w:val="Normal"/>
    <w:link w:val="Heading3Char"/>
    <w:qFormat/>
    <w:rsid w:val="00852E81"/>
    <w:pPr>
      <w:keepNext/>
      <w:spacing w:after="0" w:line="240" w:lineRule="auto"/>
      <w:jc w:val="center"/>
      <w:outlineLvl w:val="2"/>
    </w:pPr>
    <w:rPr>
      <w:rFonts w:ascii="Times" w:eastAsia="Times New Roman" w:hAnsi="Times" w:cs="Times New Roman"/>
      <w:b/>
      <w:sz w:val="24"/>
      <w:szCs w:val="20"/>
    </w:rPr>
  </w:style>
  <w:style w:type="paragraph" w:styleId="Heading4">
    <w:name w:val="heading 4"/>
    <w:basedOn w:val="Normal"/>
    <w:next w:val="Normal"/>
    <w:link w:val="Heading4Char"/>
    <w:qFormat/>
    <w:rsid w:val="00852E81"/>
    <w:pPr>
      <w:keepNext/>
      <w:spacing w:before="240" w:after="60" w:line="240" w:lineRule="auto"/>
      <w:outlineLvl w:val="3"/>
    </w:pPr>
    <w:rPr>
      <w:rFonts w:ascii="Times" w:eastAsia="Times New Roman" w:hAnsi="Times" w:cs="Times New Roman"/>
      <w:b/>
      <w:sz w:val="24"/>
      <w:szCs w:val="20"/>
      <w:lang w:val="en-US"/>
    </w:rPr>
  </w:style>
  <w:style w:type="paragraph" w:styleId="Heading5">
    <w:name w:val="heading 5"/>
    <w:basedOn w:val="Normal"/>
    <w:next w:val="Normal"/>
    <w:link w:val="Heading5Char"/>
    <w:qFormat/>
    <w:rsid w:val="00852E81"/>
    <w:pPr>
      <w:keepNext/>
      <w:spacing w:after="0" w:line="240" w:lineRule="auto"/>
      <w:jc w:val="right"/>
      <w:outlineLvl w:val="4"/>
    </w:pPr>
    <w:rPr>
      <w:rFonts w:ascii="Times" w:eastAsia="Times New Roman" w:hAnsi="Times" w:cs="Times New Roman"/>
      <w:b/>
      <w:sz w:val="24"/>
      <w:szCs w:val="20"/>
    </w:rPr>
  </w:style>
  <w:style w:type="paragraph" w:styleId="Heading6">
    <w:name w:val="heading 6"/>
    <w:basedOn w:val="Normal"/>
    <w:next w:val="Normal"/>
    <w:link w:val="Heading6Char"/>
    <w:qFormat/>
    <w:rsid w:val="00852E81"/>
    <w:pPr>
      <w:spacing w:before="240" w:after="60" w:line="240" w:lineRule="auto"/>
      <w:outlineLvl w:val="5"/>
    </w:pPr>
    <w:rPr>
      <w:rFonts w:ascii="Times" w:eastAsia="Times New Roman" w:hAnsi="Times" w:cs="Times New Roman"/>
      <w:i/>
      <w:szCs w:val="20"/>
      <w:lang w:val="en-US"/>
    </w:rPr>
  </w:style>
  <w:style w:type="paragraph" w:styleId="Heading7">
    <w:name w:val="heading 7"/>
    <w:basedOn w:val="Normal"/>
    <w:next w:val="Normal"/>
    <w:link w:val="Heading7Char"/>
    <w:qFormat/>
    <w:rsid w:val="00852E81"/>
    <w:pPr>
      <w:spacing w:before="240" w:after="60" w:line="240" w:lineRule="auto"/>
      <w:outlineLvl w:val="6"/>
    </w:pPr>
    <w:rPr>
      <w:rFonts w:ascii="Times" w:eastAsia="Times New Roman" w:hAnsi="Times" w:cs="Times New Roman"/>
      <w:sz w:val="20"/>
      <w:szCs w:val="20"/>
      <w:lang w:val="en-US"/>
    </w:rPr>
  </w:style>
  <w:style w:type="paragraph" w:styleId="Heading8">
    <w:name w:val="heading 8"/>
    <w:basedOn w:val="Normal"/>
    <w:next w:val="Normal"/>
    <w:link w:val="Heading8Char"/>
    <w:qFormat/>
    <w:rsid w:val="00852E81"/>
    <w:pPr>
      <w:spacing w:before="240" w:after="60" w:line="240" w:lineRule="auto"/>
      <w:outlineLvl w:val="7"/>
    </w:pPr>
    <w:rPr>
      <w:rFonts w:ascii="Times" w:eastAsia="Times New Roman" w:hAnsi="Times" w:cs="Times New Roman"/>
      <w:i/>
      <w:sz w:val="20"/>
      <w:szCs w:val="20"/>
      <w:lang w:val="en-US"/>
    </w:rPr>
  </w:style>
  <w:style w:type="paragraph" w:styleId="Heading9">
    <w:name w:val="heading 9"/>
    <w:basedOn w:val="Normal"/>
    <w:next w:val="Normal"/>
    <w:link w:val="Heading9Char"/>
    <w:qFormat/>
    <w:rsid w:val="00852E81"/>
    <w:pPr>
      <w:spacing w:before="240" w:after="60" w:line="240" w:lineRule="auto"/>
      <w:outlineLvl w:val="8"/>
    </w:pPr>
    <w:rPr>
      <w:rFonts w:ascii="Times" w:eastAsia="Times New Roman" w:hAnsi="Times" w:cs="Times New Roman"/>
      <w:b/>
      <w:i/>
      <w:sz w:val="1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unkt 1 Char"/>
    <w:basedOn w:val="DefaultParagraphFont"/>
    <w:link w:val="Heading1"/>
    <w:uiPriority w:val="9"/>
    <w:rsid w:val="00852E81"/>
    <w:rPr>
      <w:rFonts w:ascii="Times" w:eastAsia="Times New Roman" w:hAnsi="Times" w:cs="Times New Roman"/>
      <w:b/>
      <w:sz w:val="24"/>
      <w:szCs w:val="20"/>
    </w:rPr>
  </w:style>
  <w:style w:type="character" w:customStyle="1" w:styleId="Heading2Char">
    <w:name w:val="Heading 2 Char"/>
    <w:aliases w:val="Punkt 1.1 Char"/>
    <w:basedOn w:val="DefaultParagraphFont"/>
    <w:link w:val="Heading2"/>
    <w:uiPriority w:val="9"/>
    <w:rsid w:val="00852E81"/>
    <w:rPr>
      <w:rFonts w:ascii="Times" w:eastAsia="Times New Roman" w:hAnsi="Times" w:cs="Times New Roman"/>
      <w:b/>
      <w:i/>
      <w:sz w:val="18"/>
      <w:szCs w:val="20"/>
      <w:lang w:val="en-US"/>
    </w:rPr>
  </w:style>
  <w:style w:type="character" w:customStyle="1" w:styleId="Heading3Char">
    <w:name w:val="Heading 3 Char"/>
    <w:aliases w:val="Punkt 1.1.1 Char"/>
    <w:basedOn w:val="DefaultParagraphFont"/>
    <w:link w:val="Heading3"/>
    <w:rsid w:val="00852E81"/>
    <w:rPr>
      <w:rFonts w:ascii="Times" w:eastAsia="Times New Roman" w:hAnsi="Times" w:cs="Times New Roman"/>
      <w:b/>
      <w:sz w:val="24"/>
      <w:szCs w:val="20"/>
    </w:rPr>
  </w:style>
  <w:style w:type="character" w:customStyle="1" w:styleId="Heading4Char">
    <w:name w:val="Heading 4 Char"/>
    <w:basedOn w:val="DefaultParagraphFont"/>
    <w:link w:val="Heading4"/>
    <w:rsid w:val="00852E81"/>
    <w:rPr>
      <w:rFonts w:ascii="Times" w:eastAsia="Times New Roman" w:hAnsi="Times" w:cs="Times New Roman"/>
      <w:b/>
      <w:sz w:val="24"/>
      <w:szCs w:val="20"/>
      <w:lang w:val="en-US"/>
    </w:rPr>
  </w:style>
  <w:style w:type="character" w:customStyle="1" w:styleId="Heading5Char">
    <w:name w:val="Heading 5 Char"/>
    <w:basedOn w:val="DefaultParagraphFont"/>
    <w:link w:val="Heading5"/>
    <w:rsid w:val="00852E81"/>
    <w:rPr>
      <w:rFonts w:ascii="Times" w:eastAsia="Times New Roman" w:hAnsi="Times" w:cs="Times New Roman"/>
      <w:b/>
      <w:sz w:val="24"/>
      <w:szCs w:val="20"/>
    </w:rPr>
  </w:style>
  <w:style w:type="character" w:customStyle="1" w:styleId="Heading6Char">
    <w:name w:val="Heading 6 Char"/>
    <w:basedOn w:val="DefaultParagraphFont"/>
    <w:link w:val="Heading6"/>
    <w:rsid w:val="00852E81"/>
    <w:rPr>
      <w:rFonts w:ascii="Times" w:eastAsia="Times New Roman" w:hAnsi="Times" w:cs="Times New Roman"/>
      <w:i/>
      <w:szCs w:val="20"/>
      <w:lang w:val="en-US"/>
    </w:rPr>
  </w:style>
  <w:style w:type="character" w:customStyle="1" w:styleId="Heading7Char">
    <w:name w:val="Heading 7 Char"/>
    <w:basedOn w:val="DefaultParagraphFont"/>
    <w:link w:val="Heading7"/>
    <w:rsid w:val="00852E81"/>
    <w:rPr>
      <w:rFonts w:ascii="Times" w:eastAsia="Times New Roman" w:hAnsi="Times" w:cs="Times New Roman"/>
      <w:sz w:val="20"/>
      <w:szCs w:val="20"/>
      <w:lang w:val="en-US"/>
    </w:rPr>
  </w:style>
  <w:style w:type="character" w:customStyle="1" w:styleId="Heading8Char">
    <w:name w:val="Heading 8 Char"/>
    <w:basedOn w:val="DefaultParagraphFont"/>
    <w:link w:val="Heading8"/>
    <w:rsid w:val="00852E81"/>
    <w:rPr>
      <w:rFonts w:ascii="Times" w:eastAsia="Times New Roman" w:hAnsi="Times" w:cs="Times New Roman"/>
      <w:i/>
      <w:sz w:val="20"/>
      <w:szCs w:val="20"/>
      <w:lang w:val="en-US"/>
    </w:rPr>
  </w:style>
  <w:style w:type="character" w:customStyle="1" w:styleId="Heading9Char">
    <w:name w:val="Heading 9 Char"/>
    <w:basedOn w:val="DefaultParagraphFont"/>
    <w:link w:val="Heading9"/>
    <w:rsid w:val="00852E81"/>
    <w:rPr>
      <w:rFonts w:ascii="Times" w:eastAsia="Times New Roman" w:hAnsi="Times" w:cs="Times New Roman"/>
      <w:b/>
      <w:i/>
      <w:sz w:val="18"/>
      <w:szCs w:val="20"/>
      <w:lang w:val="en-US"/>
    </w:rPr>
  </w:style>
  <w:style w:type="character" w:customStyle="1" w:styleId="HeaderChar">
    <w:name w:val="Header Char"/>
    <w:basedOn w:val="DefaultParagraphFont"/>
    <w:link w:val="Header"/>
    <w:rsid w:val="00852E81"/>
    <w:rPr>
      <w:rFonts w:ascii="MS Sans Serif" w:eastAsia="Times New Roman" w:hAnsi="MS Sans Serif" w:cs="Times New Roman"/>
      <w:sz w:val="20"/>
      <w:szCs w:val="20"/>
      <w:lang w:val="en-US"/>
    </w:rPr>
  </w:style>
  <w:style w:type="paragraph" w:styleId="Header">
    <w:name w:val="header"/>
    <w:basedOn w:val="Normal"/>
    <w:link w:val="HeaderChar"/>
    <w:rsid w:val="00852E81"/>
    <w:pPr>
      <w:tabs>
        <w:tab w:val="center" w:pos="4153"/>
        <w:tab w:val="right" w:pos="8306"/>
      </w:tabs>
      <w:spacing w:after="0" w:line="240" w:lineRule="auto"/>
    </w:pPr>
    <w:rPr>
      <w:rFonts w:ascii="MS Sans Serif" w:eastAsia="Times New Roman" w:hAnsi="MS Sans Serif" w:cs="Times New Roman"/>
      <w:sz w:val="20"/>
      <w:szCs w:val="20"/>
      <w:lang w:val="en-US"/>
    </w:rPr>
  </w:style>
  <w:style w:type="character" w:customStyle="1" w:styleId="HeaderChar1">
    <w:name w:val="Header Char1"/>
    <w:basedOn w:val="DefaultParagraphFont"/>
    <w:uiPriority w:val="99"/>
    <w:semiHidden/>
    <w:rsid w:val="00852E81"/>
  </w:style>
  <w:style w:type="paragraph" w:styleId="BodyText">
    <w:name w:val="Body Text"/>
    <w:basedOn w:val="Normal"/>
    <w:link w:val="BodyTextChar"/>
    <w:rsid w:val="00852E81"/>
    <w:pPr>
      <w:spacing w:after="0" w:line="240" w:lineRule="auto"/>
      <w:jc w:val="both"/>
    </w:pPr>
    <w:rPr>
      <w:rFonts w:ascii="Times" w:eastAsia="Times New Roman" w:hAnsi="Times" w:cs="Times New Roman"/>
      <w:color w:val="0000FF"/>
      <w:sz w:val="18"/>
      <w:szCs w:val="20"/>
      <w:lang w:val="en-GB"/>
    </w:rPr>
  </w:style>
  <w:style w:type="character" w:customStyle="1" w:styleId="BodyTextChar">
    <w:name w:val="Body Text Char"/>
    <w:basedOn w:val="DefaultParagraphFont"/>
    <w:link w:val="BodyText"/>
    <w:rsid w:val="00852E81"/>
    <w:rPr>
      <w:rFonts w:ascii="Times" w:eastAsia="Times New Roman" w:hAnsi="Times" w:cs="Times New Roman"/>
      <w:color w:val="0000FF"/>
      <w:sz w:val="18"/>
      <w:szCs w:val="20"/>
      <w:lang w:val="en-GB"/>
    </w:rPr>
  </w:style>
  <w:style w:type="paragraph" w:styleId="BodyText2">
    <w:name w:val="Body Text 2"/>
    <w:basedOn w:val="Normal"/>
    <w:link w:val="BodyText2Char"/>
    <w:semiHidden/>
    <w:rsid w:val="00852E81"/>
    <w:pPr>
      <w:tabs>
        <w:tab w:val="left" w:pos="567"/>
      </w:tabs>
      <w:spacing w:after="0" w:line="240" w:lineRule="auto"/>
      <w:ind w:left="567" w:hanging="567"/>
      <w:jc w:val="both"/>
    </w:pPr>
    <w:rPr>
      <w:rFonts w:ascii="Times" w:eastAsia="Times New Roman" w:hAnsi="Times" w:cs="Times New Roman"/>
      <w:sz w:val="24"/>
      <w:szCs w:val="20"/>
      <w:lang w:val="en-US"/>
    </w:rPr>
  </w:style>
  <w:style w:type="character" w:customStyle="1" w:styleId="BodyText2Char">
    <w:name w:val="Body Text 2 Char"/>
    <w:basedOn w:val="DefaultParagraphFont"/>
    <w:link w:val="BodyText2"/>
    <w:semiHidden/>
    <w:rsid w:val="00852E81"/>
    <w:rPr>
      <w:rFonts w:ascii="Times" w:eastAsia="Times New Roman" w:hAnsi="Times" w:cs="Times New Roman"/>
      <w:sz w:val="24"/>
      <w:szCs w:val="20"/>
      <w:lang w:val="en-US"/>
    </w:rPr>
  </w:style>
  <w:style w:type="paragraph" w:styleId="Footer">
    <w:name w:val="footer"/>
    <w:basedOn w:val="Normal"/>
    <w:link w:val="FooterChar"/>
    <w:rsid w:val="00852E81"/>
    <w:pPr>
      <w:tabs>
        <w:tab w:val="center" w:pos="4153"/>
        <w:tab w:val="right" w:pos="8306"/>
      </w:tabs>
      <w:spacing w:after="0" w:line="240" w:lineRule="auto"/>
    </w:pPr>
    <w:rPr>
      <w:rFonts w:ascii="Times" w:eastAsia="Times New Roman" w:hAnsi="Times" w:cs="Times New Roman"/>
      <w:sz w:val="24"/>
      <w:szCs w:val="20"/>
    </w:rPr>
  </w:style>
  <w:style w:type="character" w:customStyle="1" w:styleId="FooterChar">
    <w:name w:val="Footer Char"/>
    <w:basedOn w:val="DefaultParagraphFont"/>
    <w:link w:val="Footer"/>
    <w:rsid w:val="00852E81"/>
    <w:rPr>
      <w:rFonts w:ascii="Times" w:eastAsia="Times New Roman" w:hAnsi="Times" w:cs="Times New Roman"/>
      <w:sz w:val="24"/>
      <w:szCs w:val="20"/>
    </w:rPr>
  </w:style>
  <w:style w:type="character" w:customStyle="1" w:styleId="BodyText3Char">
    <w:name w:val="Body Text 3 Char"/>
    <w:basedOn w:val="DefaultParagraphFont"/>
    <w:link w:val="BodyText3"/>
    <w:semiHidden/>
    <w:rsid w:val="00852E81"/>
    <w:rPr>
      <w:rFonts w:ascii="Times" w:eastAsia="Times New Roman" w:hAnsi="Times" w:cs="Times New Roman"/>
      <w:color w:val="FF0000"/>
      <w:sz w:val="24"/>
      <w:szCs w:val="20"/>
    </w:rPr>
  </w:style>
  <w:style w:type="paragraph" w:styleId="BodyText3">
    <w:name w:val="Body Text 3"/>
    <w:basedOn w:val="Normal"/>
    <w:link w:val="BodyText3Char"/>
    <w:semiHidden/>
    <w:rsid w:val="00852E81"/>
    <w:pPr>
      <w:spacing w:after="0" w:line="240" w:lineRule="auto"/>
      <w:jc w:val="both"/>
    </w:pPr>
    <w:rPr>
      <w:rFonts w:ascii="Times" w:eastAsia="Times New Roman" w:hAnsi="Times" w:cs="Times New Roman"/>
      <w:color w:val="FF0000"/>
      <w:sz w:val="24"/>
      <w:szCs w:val="20"/>
    </w:rPr>
  </w:style>
  <w:style w:type="character" w:customStyle="1" w:styleId="BodyText3Char1">
    <w:name w:val="Body Text 3 Char1"/>
    <w:basedOn w:val="DefaultParagraphFont"/>
    <w:uiPriority w:val="99"/>
    <w:semiHidden/>
    <w:rsid w:val="00852E81"/>
    <w:rPr>
      <w:sz w:val="16"/>
      <w:szCs w:val="16"/>
    </w:rPr>
  </w:style>
  <w:style w:type="character" w:customStyle="1" w:styleId="BodyTextIndent3Char">
    <w:name w:val="Body Text Indent 3 Char"/>
    <w:basedOn w:val="DefaultParagraphFont"/>
    <w:link w:val="BodyTextIndent3"/>
    <w:semiHidden/>
    <w:rsid w:val="00852E81"/>
    <w:rPr>
      <w:rFonts w:ascii="Times" w:eastAsia="Times New Roman" w:hAnsi="Times" w:cs="Times New Roman"/>
      <w:sz w:val="24"/>
      <w:szCs w:val="20"/>
      <w:lang w:val="en-US"/>
    </w:rPr>
  </w:style>
  <w:style w:type="paragraph" w:styleId="BodyTextIndent3">
    <w:name w:val="Body Text Indent 3"/>
    <w:basedOn w:val="Normal"/>
    <w:link w:val="BodyTextIndent3Char"/>
    <w:semiHidden/>
    <w:rsid w:val="00852E81"/>
    <w:pPr>
      <w:tabs>
        <w:tab w:val="left" w:pos="851"/>
      </w:tabs>
      <w:spacing w:after="0" w:line="240" w:lineRule="auto"/>
      <w:ind w:left="851" w:hanging="425"/>
      <w:jc w:val="both"/>
    </w:pPr>
    <w:rPr>
      <w:rFonts w:ascii="Times" w:eastAsia="Times New Roman" w:hAnsi="Times" w:cs="Times New Roman"/>
      <w:sz w:val="24"/>
      <w:szCs w:val="20"/>
      <w:lang w:val="en-US"/>
    </w:rPr>
  </w:style>
  <w:style w:type="character" w:customStyle="1" w:styleId="BodyTextIndent3Char1">
    <w:name w:val="Body Text Indent 3 Char1"/>
    <w:basedOn w:val="DefaultParagraphFont"/>
    <w:uiPriority w:val="99"/>
    <w:semiHidden/>
    <w:rsid w:val="00852E81"/>
    <w:rPr>
      <w:sz w:val="16"/>
      <w:szCs w:val="16"/>
    </w:rPr>
  </w:style>
  <w:style w:type="paragraph" w:styleId="List">
    <w:name w:val="List"/>
    <w:basedOn w:val="Normal"/>
    <w:rsid w:val="00852E81"/>
    <w:pPr>
      <w:spacing w:after="0" w:line="240" w:lineRule="auto"/>
      <w:ind w:left="283" w:hanging="283"/>
    </w:pPr>
    <w:rPr>
      <w:rFonts w:ascii="Times" w:eastAsia="Times New Roman" w:hAnsi="Times" w:cs="Times New Roman"/>
      <w:sz w:val="24"/>
      <w:szCs w:val="20"/>
      <w:lang w:val="en-US"/>
    </w:rPr>
  </w:style>
  <w:style w:type="character" w:customStyle="1" w:styleId="BodyTextIndent2Char">
    <w:name w:val="Body Text Indent 2 Char"/>
    <w:basedOn w:val="DefaultParagraphFont"/>
    <w:link w:val="BodyTextIndent2"/>
    <w:semiHidden/>
    <w:rsid w:val="00852E81"/>
    <w:rPr>
      <w:rFonts w:ascii="Times" w:eastAsia="Times New Roman" w:hAnsi="Times" w:cs="Times New Roman"/>
      <w:sz w:val="24"/>
      <w:szCs w:val="20"/>
      <w:lang w:val="sv-SE"/>
    </w:rPr>
  </w:style>
  <w:style w:type="paragraph" w:styleId="BodyTextIndent2">
    <w:name w:val="Body Text Indent 2"/>
    <w:basedOn w:val="Normal"/>
    <w:link w:val="BodyTextIndent2Char"/>
    <w:semiHidden/>
    <w:rsid w:val="00852E81"/>
    <w:pPr>
      <w:tabs>
        <w:tab w:val="left" w:pos="1701"/>
      </w:tabs>
      <w:spacing w:after="0" w:line="240" w:lineRule="auto"/>
      <w:ind w:left="1701" w:hanging="708"/>
    </w:pPr>
    <w:rPr>
      <w:rFonts w:ascii="Times" w:eastAsia="Times New Roman" w:hAnsi="Times" w:cs="Times New Roman"/>
      <w:sz w:val="24"/>
      <w:szCs w:val="20"/>
      <w:lang w:val="sv-SE"/>
    </w:rPr>
  </w:style>
  <w:style w:type="character" w:customStyle="1" w:styleId="BodyTextIndent2Char1">
    <w:name w:val="Body Text Indent 2 Char1"/>
    <w:basedOn w:val="DefaultParagraphFont"/>
    <w:uiPriority w:val="99"/>
    <w:semiHidden/>
    <w:rsid w:val="00852E81"/>
  </w:style>
  <w:style w:type="paragraph" w:styleId="BodyTextIndent">
    <w:name w:val="Body Text Indent"/>
    <w:basedOn w:val="Normal"/>
    <w:link w:val="BodyTextIndentChar"/>
    <w:semiHidden/>
    <w:rsid w:val="00852E81"/>
    <w:pPr>
      <w:tabs>
        <w:tab w:val="left" w:pos="1134"/>
        <w:tab w:val="left" w:pos="1276"/>
      </w:tabs>
      <w:spacing w:after="0" w:line="240" w:lineRule="auto"/>
      <w:ind w:left="1134" w:hanging="567"/>
      <w:jc w:val="both"/>
    </w:pPr>
    <w:rPr>
      <w:rFonts w:ascii="Times" w:eastAsia="Times New Roman" w:hAnsi="Times" w:cs="Times New Roman"/>
      <w:sz w:val="24"/>
      <w:szCs w:val="20"/>
      <w:lang w:val="en-US"/>
    </w:rPr>
  </w:style>
  <w:style w:type="character" w:customStyle="1" w:styleId="BodyTextIndentChar">
    <w:name w:val="Body Text Indent Char"/>
    <w:basedOn w:val="DefaultParagraphFont"/>
    <w:link w:val="BodyTextIndent"/>
    <w:semiHidden/>
    <w:rsid w:val="00852E81"/>
    <w:rPr>
      <w:rFonts w:ascii="Times" w:eastAsia="Times New Roman" w:hAnsi="Times" w:cs="Times New Roman"/>
      <w:sz w:val="24"/>
      <w:szCs w:val="20"/>
      <w:lang w:val="en-US"/>
    </w:rPr>
  </w:style>
  <w:style w:type="character" w:customStyle="1" w:styleId="DocumentMapChar">
    <w:name w:val="Document Map Char"/>
    <w:basedOn w:val="DefaultParagraphFont"/>
    <w:link w:val="DocumentMap"/>
    <w:semiHidden/>
    <w:rsid w:val="00852E81"/>
    <w:rPr>
      <w:rFonts w:ascii="Tahoma" w:eastAsia="Times New Roman" w:hAnsi="Tahoma" w:cs="Times New Roman"/>
      <w:sz w:val="24"/>
      <w:szCs w:val="20"/>
      <w:shd w:val="clear" w:color="auto" w:fill="000080"/>
      <w:lang w:val="en-US"/>
    </w:rPr>
  </w:style>
  <w:style w:type="paragraph" w:styleId="DocumentMap">
    <w:name w:val="Document Map"/>
    <w:basedOn w:val="Normal"/>
    <w:link w:val="DocumentMapChar"/>
    <w:semiHidden/>
    <w:rsid w:val="00852E81"/>
    <w:pPr>
      <w:shd w:val="clear" w:color="auto" w:fill="000080"/>
      <w:spacing w:after="0" w:line="240" w:lineRule="auto"/>
    </w:pPr>
    <w:rPr>
      <w:rFonts w:ascii="Tahoma" w:eastAsia="Times New Roman" w:hAnsi="Tahoma" w:cs="Times New Roman"/>
      <w:sz w:val="24"/>
      <w:szCs w:val="20"/>
      <w:lang w:val="en-US"/>
    </w:rPr>
  </w:style>
  <w:style w:type="character" w:customStyle="1" w:styleId="DocumentMapChar1">
    <w:name w:val="Document Map Char1"/>
    <w:basedOn w:val="DefaultParagraphFont"/>
    <w:uiPriority w:val="99"/>
    <w:semiHidden/>
    <w:rsid w:val="00852E81"/>
    <w:rPr>
      <w:rFonts w:ascii="Tahoma" w:hAnsi="Tahoma" w:cs="Tahoma"/>
      <w:sz w:val="16"/>
      <w:szCs w:val="16"/>
    </w:rPr>
  </w:style>
  <w:style w:type="paragraph" w:styleId="ListParagraph">
    <w:name w:val="List Paragraph"/>
    <w:basedOn w:val="Normal"/>
    <w:uiPriority w:val="34"/>
    <w:qFormat/>
    <w:rsid w:val="00852E81"/>
    <w:pPr>
      <w:ind w:left="720"/>
      <w:contextualSpacing/>
    </w:pPr>
    <w:rPr>
      <w:rFonts w:ascii="Calibri" w:eastAsia="Calibri" w:hAnsi="Calibri" w:cs="Times New Roman"/>
    </w:rPr>
  </w:style>
  <w:style w:type="paragraph" w:customStyle="1" w:styleId="Taandegakehatekst21">
    <w:name w:val="Taandega kehatekst 21"/>
    <w:basedOn w:val="Normal"/>
    <w:rsid w:val="00852E81"/>
    <w:pPr>
      <w:tabs>
        <w:tab w:val="left" w:pos="1701"/>
      </w:tabs>
      <w:suppressAutoHyphens/>
      <w:spacing w:after="0" w:line="240" w:lineRule="auto"/>
      <w:ind w:left="1701" w:hanging="708"/>
    </w:pPr>
    <w:rPr>
      <w:rFonts w:ascii="Times" w:eastAsia="Times New Roman" w:hAnsi="Times" w:cs="Times New Roman"/>
      <w:sz w:val="24"/>
      <w:szCs w:val="20"/>
      <w:lang w:val="sv-SE" w:eastAsia="ar-SA"/>
    </w:rPr>
  </w:style>
  <w:style w:type="character" w:styleId="CommentReference">
    <w:name w:val="annotation reference"/>
    <w:basedOn w:val="DefaultParagraphFont"/>
    <w:uiPriority w:val="99"/>
    <w:semiHidden/>
    <w:unhideWhenUsed/>
    <w:rsid w:val="00852E81"/>
    <w:rPr>
      <w:sz w:val="16"/>
      <w:szCs w:val="16"/>
    </w:rPr>
  </w:style>
  <w:style w:type="paragraph" w:styleId="CommentText">
    <w:name w:val="annotation text"/>
    <w:basedOn w:val="Normal"/>
    <w:link w:val="CommentTextChar"/>
    <w:uiPriority w:val="99"/>
    <w:unhideWhenUsed/>
    <w:rsid w:val="00852E81"/>
    <w:pPr>
      <w:spacing w:after="0" w:line="240" w:lineRule="auto"/>
    </w:pPr>
    <w:rPr>
      <w:rFonts w:ascii="Times" w:eastAsia="Times New Roman" w:hAnsi="Times" w:cs="Times New Roman"/>
      <w:sz w:val="20"/>
      <w:szCs w:val="20"/>
      <w:lang w:val="en-US"/>
    </w:rPr>
  </w:style>
  <w:style w:type="character" w:customStyle="1" w:styleId="CommentTextChar">
    <w:name w:val="Comment Text Char"/>
    <w:basedOn w:val="DefaultParagraphFont"/>
    <w:link w:val="CommentText"/>
    <w:uiPriority w:val="99"/>
    <w:rsid w:val="00852E81"/>
    <w:rPr>
      <w:rFonts w:ascii="Times" w:eastAsia="Times New Roman" w:hAnsi="Times" w:cs="Times New Roman"/>
      <w:sz w:val="20"/>
      <w:szCs w:val="20"/>
      <w:lang w:val="en-US"/>
    </w:rPr>
  </w:style>
  <w:style w:type="paragraph" w:styleId="CommentSubject">
    <w:name w:val="annotation subject"/>
    <w:basedOn w:val="CommentText"/>
    <w:next w:val="CommentText"/>
    <w:link w:val="CommentSubjectChar"/>
    <w:unhideWhenUsed/>
    <w:rsid w:val="00852E81"/>
    <w:rPr>
      <w:b/>
      <w:bCs/>
    </w:rPr>
  </w:style>
  <w:style w:type="character" w:customStyle="1" w:styleId="CommentSubjectChar">
    <w:name w:val="Comment Subject Char"/>
    <w:basedOn w:val="CommentTextChar"/>
    <w:link w:val="CommentSubject"/>
    <w:rsid w:val="00852E81"/>
    <w:rPr>
      <w:rFonts w:ascii="Times" w:eastAsia="Times New Roman" w:hAnsi="Times" w:cs="Times New Roman"/>
      <w:b/>
      <w:bCs/>
      <w:sz w:val="20"/>
      <w:szCs w:val="20"/>
      <w:lang w:val="en-US"/>
    </w:rPr>
  </w:style>
  <w:style w:type="paragraph" w:styleId="BalloonText">
    <w:name w:val="Balloon Text"/>
    <w:basedOn w:val="Normal"/>
    <w:link w:val="BalloonTextChar"/>
    <w:unhideWhenUsed/>
    <w:rsid w:val="00852E81"/>
    <w:pPr>
      <w:spacing w:after="0" w:line="240" w:lineRule="auto"/>
    </w:pPr>
    <w:rPr>
      <w:rFonts w:ascii="Tahoma" w:eastAsia="Times New Roman" w:hAnsi="Tahoma" w:cs="Tahoma"/>
      <w:sz w:val="16"/>
      <w:szCs w:val="16"/>
      <w:lang w:val="en-US"/>
    </w:rPr>
  </w:style>
  <w:style w:type="character" w:customStyle="1" w:styleId="BalloonTextChar">
    <w:name w:val="Balloon Text Char"/>
    <w:basedOn w:val="DefaultParagraphFont"/>
    <w:link w:val="BalloonText"/>
    <w:rsid w:val="00852E81"/>
    <w:rPr>
      <w:rFonts w:ascii="Tahoma" w:eastAsia="Times New Roman" w:hAnsi="Tahoma" w:cs="Tahoma"/>
      <w:sz w:val="16"/>
      <w:szCs w:val="16"/>
      <w:lang w:val="en-US"/>
    </w:rPr>
  </w:style>
  <w:style w:type="character" w:customStyle="1" w:styleId="EndnoteTextChar">
    <w:name w:val="Endnote Text Char"/>
    <w:basedOn w:val="DefaultParagraphFont"/>
    <w:link w:val="EndnoteText"/>
    <w:rsid w:val="00852E81"/>
    <w:rPr>
      <w:rFonts w:ascii="Times" w:eastAsia="Times New Roman" w:hAnsi="Times" w:cs="Times New Roman"/>
      <w:sz w:val="20"/>
      <w:szCs w:val="20"/>
      <w:lang w:val="en-US"/>
    </w:rPr>
  </w:style>
  <w:style w:type="paragraph" w:styleId="EndnoteText">
    <w:name w:val="endnote text"/>
    <w:basedOn w:val="Normal"/>
    <w:link w:val="EndnoteTextChar"/>
    <w:unhideWhenUsed/>
    <w:rsid w:val="00852E81"/>
    <w:pPr>
      <w:spacing w:after="0" w:line="240" w:lineRule="auto"/>
    </w:pPr>
    <w:rPr>
      <w:rFonts w:ascii="Times" w:eastAsia="Times New Roman" w:hAnsi="Times" w:cs="Times New Roman"/>
      <w:sz w:val="20"/>
      <w:szCs w:val="20"/>
      <w:lang w:val="en-US"/>
    </w:rPr>
  </w:style>
  <w:style w:type="character" w:customStyle="1" w:styleId="EndnoteTextChar1">
    <w:name w:val="Endnote Text Char1"/>
    <w:basedOn w:val="DefaultParagraphFont"/>
    <w:uiPriority w:val="99"/>
    <w:semiHidden/>
    <w:rsid w:val="00852E81"/>
    <w:rPr>
      <w:sz w:val="20"/>
      <w:szCs w:val="20"/>
    </w:rPr>
  </w:style>
  <w:style w:type="character" w:customStyle="1" w:styleId="FootnoteTextChar">
    <w:name w:val="Footnote Text Char"/>
    <w:basedOn w:val="DefaultParagraphFont"/>
    <w:link w:val="FootnoteText"/>
    <w:rsid w:val="00852E81"/>
    <w:rPr>
      <w:rFonts w:ascii="Times" w:eastAsia="Times New Roman" w:hAnsi="Times" w:cs="Times New Roman"/>
      <w:sz w:val="20"/>
      <w:szCs w:val="20"/>
      <w:lang w:val="en-US"/>
    </w:rPr>
  </w:style>
  <w:style w:type="paragraph" w:styleId="FootnoteText">
    <w:name w:val="footnote text"/>
    <w:basedOn w:val="Normal"/>
    <w:link w:val="FootnoteTextChar"/>
    <w:unhideWhenUsed/>
    <w:rsid w:val="00852E81"/>
    <w:pPr>
      <w:spacing w:after="0" w:line="240" w:lineRule="auto"/>
    </w:pPr>
    <w:rPr>
      <w:rFonts w:ascii="Times" w:eastAsia="Times New Roman" w:hAnsi="Times" w:cs="Times New Roman"/>
      <w:sz w:val="20"/>
      <w:szCs w:val="20"/>
      <w:lang w:val="en-US"/>
    </w:rPr>
  </w:style>
  <w:style w:type="character" w:customStyle="1" w:styleId="FootnoteTextChar1">
    <w:name w:val="Footnote Text Char1"/>
    <w:basedOn w:val="DefaultParagraphFont"/>
    <w:uiPriority w:val="99"/>
    <w:semiHidden/>
    <w:rsid w:val="00852E81"/>
    <w:rPr>
      <w:sz w:val="20"/>
      <w:szCs w:val="20"/>
    </w:rPr>
  </w:style>
  <w:style w:type="paragraph" w:customStyle="1" w:styleId="B">
    <w:name w:val="B"/>
    <w:link w:val="BMrk"/>
    <w:rsid w:val="00852E81"/>
    <w:pPr>
      <w:widowControl w:val="0"/>
      <w:spacing w:before="120" w:after="0" w:line="240" w:lineRule="auto"/>
      <w:ind w:left="851"/>
      <w:jc w:val="both"/>
    </w:pPr>
    <w:rPr>
      <w:rFonts w:ascii="Times New Roman" w:eastAsia="Times New Roman" w:hAnsi="Times New Roman" w:cs="Times New Roman"/>
      <w:sz w:val="24"/>
      <w:szCs w:val="24"/>
      <w:lang w:val="en-GB"/>
    </w:rPr>
  </w:style>
  <w:style w:type="paragraph" w:customStyle="1" w:styleId="Pealkiri21">
    <w:name w:val="Pealkiri 21"/>
    <w:basedOn w:val="Heading1"/>
    <w:uiPriority w:val="99"/>
    <w:rsid w:val="00852E81"/>
    <w:pPr>
      <w:tabs>
        <w:tab w:val="num" w:pos="720"/>
      </w:tabs>
      <w:ind w:left="527" w:hanging="527"/>
      <w:jc w:val="center"/>
    </w:pPr>
    <w:rPr>
      <w:rFonts w:ascii="Times New Roman" w:hAnsi="Times New Roman"/>
      <w:bCs/>
      <w:noProof/>
      <w:szCs w:val="24"/>
    </w:rPr>
  </w:style>
  <w:style w:type="paragraph" w:styleId="NoSpacing">
    <w:name w:val="No Spacing"/>
    <w:uiPriority w:val="1"/>
    <w:qFormat/>
    <w:rsid w:val="00852E81"/>
    <w:pPr>
      <w:spacing w:after="0" w:line="240" w:lineRule="auto"/>
    </w:pPr>
    <w:rPr>
      <w:rFonts w:ascii="Calibri" w:eastAsia="Times New Roman" w:hAnsi="Calibri" w:cs="Calibri"/>
    </w:rPr>
  </w:style>
  <w:style w:type="paragraph" w:customStyle="1" w:styleId="Pealkiri211pt">
    <w:name w:val="Pealkiri 2 + 11 pt"/>
    <w:basedOn w:val="B"/>
    <w:link w:val="Pealkiri211ptMrk"/>
    <w:rsid w:val="00852E81"/>
    <w:pPr>
      <w:widowControl/>
      <w:spacing w:before="0"/>
      <w:ind w:left="0"/>
    </w:pPr>
    <w:rPr>
      <w:b/>
      <w:sz w:val="22"/>
      <w:szCs w:val="22"/>
      <w:lang w:val="et-EE"/>
    </w:rPr>
  </w:style>
  <w:style w:type="character" w:customStyle="1" w:styleId="Pealkiri211ptMrk">
    <w:name w:val="Pealkiri 2 + 11 pt Märk"/>
    <w:basedOn w:val="DefaultParagraphFont"/>
    <w:link w:val="Pealkiri211pt"/>
    <w:rsid w:val="00852E81"/>
    <w:rPr>
      <w:rFonts w:ascii="Times New Roman" w:eastAsia="Times New Roman" w:hAnsi="Times New Roman" w:cs="Times New Roman"/>
      <w:b/>
    </w:rPr>
  </w:style>
  <w:style w:type="table" w:styleId="TableGrid">
    <w:name w:val="Table Grid"/>
    <w:basedOn w:val="TableNormal"/>
    <w:uiPriority w:val="59"/>
    <w:rsid w:val="00852E81"/>
    <w:pPr>
      <w:spacing w:after="0" w:line="240" w:lineRule="auto"/>
    </w:pPr>
    <w:rPr>
      <w:rFonts w:ascii="Calibri" w:eastAsia="Calibri" w:hAnsi="Calibri"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Mrk">
    <w:name w:val="B Märk"/>
    <w:basedOn w:val="DefaultParagraphFont"/>
    <w:link w:val="B"/>
    <w:rsid w:val="00852E81"/>
    <w:rPr>
      <w:rFonts w:ascii="Times New Roman" w:eastAsia="Times New Roman" w:hAnsi="Times New Roman" w:cs="Times New Roman"/>
      <w:sz w:val="24"/>
      <w:szCs w:val="24"/>
      <w:lang w:val="en-GB"/>
    </w:rPr>
  </w:style>
  <w:style w:type="character" w:customStyle="1" w:styleId="WW8Num1z0">
    <w:name w:val="WW8Num1z0"/>
    <w:rsid w:val="00852E81"/>
    <w:rPr>
      <w:rFonts w:ascii="Times New Roman" w:hAnsi="Times New Roman" w:cs="Times New Roman"/>
      <w:sz w:val="24"/>
    </w:rPr>
  </w:style>
  <w:style w:type="character" w:customStyle="1" w:styleId="WW8Num1z1">
    <w:name w:val="WW8Num1z1"/>
    <w:rsid w:val="00852E81"/>
    <w:rPr>
      <w:rFonts w:cs="Times New Roman"/>
    </w:rPr>
  </w:style>
  <w:style w:type="character" w:customStyle="1" w:styleId="WW8Num2z0">
    <w:name w:val="WW8Num2z0"/>
    <w:rsid w:val="00852E81"/>
    <w:rPr>
      <w:rFonts w:cs="Times New Roman"/>
    </w:rPr>
  </w:style>
  <w:style w:type="character" w:customStyle="1" w:styleId="WW8Num3z0">
    <w:name w:val="WW8Num3z0"/>
    <w:rsid w:val="00852E81"/>
    <w:rPr>
      <w:rFonts w:cs="Times New Roman"/>
    </w:rPr>
  </w:style>
  <w:style w:type="character" w:customStyle="1" w:styleId="WW8Num4z0">
    <w:name w:val="WW8Num4z0"/>
    <w:rsid w:val="00852E81"/>
    <w:rPr>
      <w:rFonts w:cs="Times New Roman"/>
    </w:rPr>
  </w:style>
  <w:style w:type="character" w:customStyle="1" w:styleId="WW8Num5z0">
    <w:name w:val="WW8Num5z0"/>
    <w:rsid w:val="00852E81"/>
    <w:rPr>
      <w:rFonts w:cs="Times New Roman"/>
    </w:rPr>
  </w:style>
  <w:style w:type="character" w:customStyle="1" w:styleId="Liguvaikefont1">
    <w:name w:val="Lõigu vaikefont1"/>
    <w:rsid w:val="00852E81"/>
  </w:style>
  <w:style w:type="character" w:customStyle="1" w:styleId="Kommentaariviide1">
    <w:name w:val="Kommentaari viide1"/>
    <w:rsid w:val="00852E81"/>
    <w:rPr>
      <w:rFonts w:cs="Times New Roman"/>
      <w:sz w:val="16"/>
      <w:szCs w:val="16"/>
    </w:rPr>
  </w:style>
  <w:style w:type="paragraph" w:customStyle="1" w:styleId="Heading">
    <w:name w:val="Heading"/>
    <w:basedOn w:val="Normal"/>
    <w:next w:val="BodyText"/>
    <w:rsid w:val="00852E81"/>
    <w:pPr>
      <w:keepNext/>
      <w:suppressAutoHyphens/>
      <w:spacing w:before="240" w:after="120" w:line="240" w:lineRule="auto"/>
    </w:pPr>
    <w:rPr>
      <w:rFonts w:ascii="Arial" w:eastAsia="Lucida Sans Unicode" w:hAnsi="Arial" w:cs="Tahoma"/>
      <w:sz w:val="28"/>
      <w:szCs w:val="28"/>
      <w:lang w:eastAsia="ar-SA"/>
    </w:rPr>
  </w:style>
  <w:style w:type="paragraph" w:customStyle="1" w:styleId="Pealdis1">
    <w:name w:val="Pealdis1"/>
    <w:basedOn w:val="Normal"/>
    <w:rsid w:val="00852E81"/>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Index">
    <w:name w:val="Index"/>
    <w:basedOn w:val="Normal"/>
    <w:rsid w:val="00852E81"/>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Dokumendiplaan1">
    <w:name w:val="Dokumendiplaan1"/>
    <w:basedOn w:val="Normal"/>
    <w:rsid w:val="00852E81"/>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Kommentaaritekst1">
    <w:name w:val="Kommentaari tekst1"/>
    <w:basedOn w:val="Normal"/>
    <w:rsid w:val="00852E81"/>
    <w:pPr>
      <w:suppressAutoHyphens/>
      <w:spacing w:after="0" w:line="240" w:lineRule="auto"/>
    </w:pPr>
    <w:rPr>
      <w:rFonts w:ascii="Times New Roman" w:eastAsia="Times New Roman" w:hAnsi="Times New Roman" w:cs="Times New Roman"/>
      <w:sz w:val="20"/>
      <w:szCs w:val="20"/>
      <w:lang w:eastAsia="ar-SA"/>
    </w:rPr>
  </w:style>
  <w:style w:type="paragraph" w:customStyle="1" w:styleId="allikirjastajanimi">
    <w:name w:val="allikirjastaja:nimi"/>
    <w:basedOn w:val="Normal"/>
    <w:next w:val="Normal"/>
    <w:rsid w:val="00852E81"/>
    <w:pPr>
      <w:suppressAutoHyphens/>
      <w:spacing w:after="0" w:line="240" w:lineRule="auto"/>
    </w:pPr>
    <w:rPr>
      <w:rFonts w:ascii="Times New Roman" w:eastAsia="Times New Roman" w:hAnsi="Times New Roman" w:cs="Times New Roman"/>
      <w:sz w:val="24"/>
      <w:szCs w:val="24"/>
      <w:lang w:eastAsia="ar-SA"/>
    </w:rPr>
  </w:style>
  <w:style w:type="character" w:customStyle="1" w:styleId="WW8Num1z2">
    <w:name w:val="WW8Num1z2"/>
    <w:rsid w:val="00852E81"/>
    <w:rPr>
      <w:rFonts w:cs="Times New Roman"/>
    </w:rPr>
  </w:style>
  <w:style w:type="character" w:customStyle="1" w:styleId="WW8Num1z3">
    <w:name w:val="WW8Num1z3"/>
    <w:rsid w:val="00852E81"/>
    <w:rPr>
      <w:rFonts w:ascii="Times New Roman" w:eastAsia="Times New Roman" w:hAnsi="Times New Roman" w:cs="Times New Roman"/>
    </w:rPr>
  </w:style>
  <w:style w:type="character" w:customStyle="1" w:styleId="WW8Num6z0">
    <w:name w:val="WW8Num6z0"/>
    <w:rsid w:val="00852E81"/>
    <w:rPr>
      <w:rFonts w:cs="Times New Roman"/>
      <w:b w:val="0"/>
      <w:color w:val="auto"/>
    </w:rPr>
  </w:style>
  <w:style w:type="character" w:customStyle="1" w:styleId="WW8Num7z0">
    <w:name w:val="WW8Num7z0"/>
    <w:rsid w:val="00852E81"/>
    <w:rPr>
      <w:rFonts w:ascii="Times New Roman" w:eastAsia="Times New Roman" w:hAnsi="Times New Roman" w:cs="Times New Roman"/>
    </w:rPr>
  </w:style>
  <w:style w:type="character" w:customStyle="1" w:styleId="WW8Num8z0">
    <w:name w:val="WW8Num8z0"/>
    <w:rsid w:val="00852E81"/>
    <w:rPr>
      <w:rFonts w:ascii="Symbol" w:eastAsia="Times New Roman" w:hAnsi="Symbol"/>
    </w:rPr>
  </w:style>
  <w:style w:type="character" w:customStyle="1" w:styleId="WW8Num8z1">
    <w:name w:val="WW8Num8z1"/>
    <w:rsid w:val="00852E81"/>
    <w:rPr>
      <w:rFonts w:cs="Times New Roman"/>
    </w:rPr>
  </w:style>
  <w:style w:type="character" w:customStyle="1" w:styleId="WW8Num10z0">
    <w:name w:val="WW8Num10z0"/>
    <w:rsid w:val="00852E81"/>
    <w:rPr>
      <w:rFonts w:ascii="Times New Roman" w:hAnsi="Times New Roman" w:cs="Times New Roman"/>
    </w:rPr>
  </w:style>
  <w:style w:type="character" w:customStyle="1" w:styleId="WW8Num11z0">
    <w:name w:val="WW8Num11z0"/>
    <w:rsid w:val="00852E81"/>
    <w:rPr>
      <w:color w:val="auto"/>
    </w:rPr>
  </w:style>
  <w:style w:type="character" w:customStyle="1" w:styleId="WW8Num13z0">
    <w:name w:val="WW8Num13z0"/>
    <w:rsid w:val="00852E81"/>
    <w:rPr>
      <w:rFonts w:ascii="Symbol" w:eastAsia="Times New Roman" w:hAnsi="Symbol"/>
    </w:rPr>
  </w:style>
  <w:style w:type="character" w:customStyle="1" w:styleId="WW8Num14z0">
    <w:name w:val="WW8Num14z0"/>
    <w:rsid w:val="00852E81"/>
    <w:rPr>
      <w:b w:val="0"/>
      <w:i w:val="0"/>
    </w:rPr>
  </w:style>
  <w:style w:type="character" w:customStyle="1" w:styleId="WW8Num16z0">
    <w:name w:val="WW8Num16z0"/>
    <w:rsid w:val="00852E81"/>
    <w:rPr>
      <w:rFonts w:cs="Times New Roman"/>
      <w:b w:val="0"/>
      <w:color w:val="auto"/>
    </w:rPr>
  </w:style>
  <w:style w:type="character" w:customStyle="1" w:styleId="WW8Num17z0">
    <w:name w:val="WW8Num17z0"/>
    <w:rsid w:val="00852E81"/>
    <w:rPr>
      <w:rFonts w:cs="Times New Roman"/>
    </w:rPr>
  </w:style>
  <w:style w:type="character" w:customStyle="1" w:styleId="WW8Num17z1">
    <w:name w:val="WW8Num17z1"/>
    <w:rsid w:val="00852E81"/>
    <w:rPr>
      <w:b w:val="0"/>
      <w:color w:val="auto"/>
    </w:rPr>
  </w:style>
  <w:style w:type="character" w:customStyle="1" w:styleId="WW8Num18z0">
    <w:name w:val="WW8Num18z0"/>
    <w:rsid w:val="00852E81"/>
    <w:rPr>
      <w:rFonts w:cs="Times New Roman"/>
      <w:b w:val="0"/>
      <w:color w:val="auto"/>
    </w:rPr>
  </w:style>
  <w:style w:type="character" w:customStyle="1" w:styleId="WW8Num21z0">
    <w:name w:val="WW8Num21z0"/>
    <w:rsid w:val="00852E81"/>
    <w:rPr>
      <w:rFonts w:ascii="Times New Roman" w:hAnsi="Times New Roman" w:cs="Times New Roman"/>
    </w:rPr>
  </w:style>
  <w:style w:type="character" w:customStyle="1" w:styleId="WW8Num22z0">
    <w:name w:val="WW8Num22z0"/>
    <w:rsid w:val="00852E81"/>
    <w:rPr>
      <w:rFonts w:cs="Times New Roman"/>
      <w:b w:val="0"/>
      <w:color w:val="auto"/>
    </w:rPr>
  </w:style>
  <w:style w:type="character" w:customStyle="1" w:styleId="WW8Num23z0">
    <w:name w:val="WW8Num23z0"/>
    <w:rsid w:val="00852E81"/>
    <w:rPr>
      <w:rFonts w:ascii="Symbol" w:eastAsia="Times New Roman" w:hAnsi="Symbol"/>
    </w:rPr>
  </w:style>
  <w:style w:type="character" w:customStyle="1" w:styleId="WW8Num24z0">
    <w:name w:val="WW8Num24z0"/>
    <w:rsid w:val="00852E81"/>
    <w:rPr>
      <w:rFonts w:cs="Times New Roman"/>
      <w:b w:val="0"/>
      <w:color w:val="auto"/>
    </w:rPr>
  </w:style>
  <w:style w:type="character" w:customStyle="1" w:styleId="WW8Num25z0">
    <w:name w:val="WW8Num25z0"/>
    <w:rsid w:val="00852E81"/>
    <w:rPr>
      <w:rFonts w:cs="Times New Roman"/>
    </w:rPr>
  </w:style>
  <w:style w:type="character" w:customStyle="1" w:styleId="WW8Num26z0">
    <w:name w:val="WW8Num26z0"/>
    <w:rsid w:val="00852E81"/>
    <w:rPr>
      <w:b w:val="0"/>
      <w:i w:val="0"/>
    </w:rPr>
  </w:style>
  <w:style w:type="character" w:customStyle="1" w:styleId="WW8Num29z0">
    <w:name w:val="WW8Num29z0"/>
    <w:rsid w:val="00852E81"/>
    <w:rPr>
      <w:rFonts w:ascii="Symbol" w:eastAsia="Times New Roman" w:hAnsi="Symbol"/>
    </w:rPr>
  </w:style>
  <w:style w:type="character" w:customStyle="1" w:styleId="WW8Num30z0">
    <w:name w:val="WW8Num30z0"/>
    <w:rsid w:val="00852E81"/>
    <w:rPr>
      <w:rFonts w:ascii="Times New Roman" w:eastAsia="Times New Roman" w:hAnsi="Times New Roman" w:cs="Times New Roman"/>
    </w:rPr>
  </w:style>
  <w:style w:type="character" w:customStyle="1" w:styleId="WW8Num31z0">
    <w:name w:val="WW8Num31z0"/>
    <w:rsid w:val="00852E81"/>
    <w:rPr>
      <w:rFonts w:cs="Times New Roman"/>
      <w:b w:val="0"/>
      <w:color w:val="auto"/>
    </w:rPr>
  </w:style>
  <w:style w:type="character" w:customStyle="1" w:styleId="WW8Num33z0">
    <w:name w:val="WW8Num33z0"/>
    <w:rsid w:val="00852E81"/>
    <w:rPr>
      <w:rFonts w:ascii="Symbol" w:eastAsia="Times New Roman" w:hAnsi="Symbol"/>
    </w:rPr>
  </w:style>
  <w:style w:type="character" w:customStyle="1" w:styleId="WW8Num34z0">
    <w:name w:val="WW8Num34z0"/>
    <w:rsid w:val="00852E81"/>
    <w:rPr>
      <w:rFonts w:cs="Times New Roman"/>
      <w:b w:val="0"/>
      <w:color w:val="auto"/>
    </w:rPr>
  </w:style>
  <w:style w:type="character" w:customStyle="1" w:styleId="WW8Num35z0">
    <w:name w:val="WW8Num35z0"/>
    <w:rsid w:val="00852E81"/>
    <w:rPr>
      <w:rFonts w:ascii="Symbol" w:hAnsi="Symbol"/>
    </w:rPr>
  </w:style>
  <w:style w:type="character" w:customStyle="1" w:styleId="WW8Num36z0">
    <w:name w:val="WW8Num36z0"/>
    <w:rsid w:val="00852E81"/>
    <w:rPr>
      <w:rFonts w:ascii="Symbol" w:eastAsia="Times New Roman" w:hAnsi="Symbol"/>
    </w:rPr>
  </w:style>
  <w:style w:type="character" w:customStyle="1" w:styleId="WW8Num37z0">
    <w:name w:val="WW8Num37z0"/>
    <w:rsid w:val="00852E81"/>
    <w:rPr>
      <w:rFonts w:cs="Times New Roman"/>
    </w:rPr>
  </w:style>
  <w:style w:type="character" w:customStyle="1" w:styleId="WW8Num38z0">
    <w:name w:val="WW8Num38z0"/>
    <w:rsid w:val="00852E81"/>
    <w:rPr>
      <w:rFonts w:cs="Times New Roman"/>
      <w:b w:val="0"/>
      <w:color w:val="auto"/>
    </w:rPr>
  </w:style>
  <w:style w:type="character" w:customStyle="1" w:styleId="WW8Num39z0">
    <w:name w:val="WW8Num39z0"/>
    <w:rsid w:val="00852E81"/>
    <w:rPr>
      <w:rFonts w:cs="Times New Roman"/>
    </w:rPr>
  </w:style>
  <w:style w:type="character" w:customStyle="1" w:styleId="WW8Num41z0">
    <w:name w:val="WW8Num41z0"/>
    <w:rsid w:val="00852E81"/>
    <w:rPr>
      <w:rFonts w:cs="Times New Roman"/>
      <w:b w:val="0"/>
      <w:color w:val="auto"/>
    </w:rPr>
  </w:style>
  <w:style w:type="character" w:customStyle="1" w:styleId="WW8Num42z0">
    <w:name w:val="WW8Num42z0"/>
    <w:rsid w:val="00852E81"/>
    <w:rPr>
      <w:rFonts w:cs="Times New Roman"/>
      <w:b w:val="0"/>
      <w:color w:val="auto"/>
    </w:rPr>
  </w:style>
  <w:style w:type="character" w:customStyle="1" w:styleId="WW8Num43z0">
    <w:name w:val="WW8Num43z0"/>
    <w:rsid w:val="00852E81"/>
    <w:rPr>
      <w:b w:val="0"/>
      <w:color w:val="auto"/>
      <w:sz w:val="24"/>
      <w:szCs w:val="24"/>
    </w:rPr>
  </w:style>
  <w:style w:type="character" w:customStyle="1" w:styleId="WW8Num44z0">
    <w:name w:val="WW8Num44z0"/>
    <w:rsid w:val="00852E81"/>
    <w:rPr>
      <w:rFonts w:cs="Times New Roman"/>
      <w:b w:val="0"/>
      <w:color w:val="auto"/>
    </w:rPr>
  </w:style>
  <w:style w:type="character" w:customStyle="1" w:styleId="WW8Num45z0">
    <w:name w:val="WW8Num45z0"/>
    <w:rsid w:val="00852E81"/>
    <w:rPr>
      <w:rFonts w:ascii="Times New Roman" w:eastAsia="Times New Roman" w:hAnsi="Times New Roman" w:cs="Times New Roman"/>
    </w:rPr>
  </w:style>
  <w:style w:type="character" w:customStyle="1" w:styleId="WW8Num48z0">
    <w:name w:val="WW8Num48z0"/>
    <w:rsid w:val="00852E81"/>
    <w:rPr>
      <w:rFonts w:cs="Times New Roman"/>
      <w:b w:val="0"/>
      <w:color w:val="auto"/>
    </w:rPr>
  </w:style>
  <w:style w:type="character" w:customStyle="1" w:styleId="WW8Num49z0">
    <w:name w:val="WW8Num49z0"/>
    <w:rsid w:val="00852E81"/>
    <w:rPr>
      <w:rFonts w:ascii="Times New Roman" w:hAnsi="Times New Roman" w:cs="Times New Roman"/>
    </w:rPr>
  </w:style>
  <w:style w:type="character" w:customStyle="1" w:styleId="WW8Num50z0">
    <w:name w:val="WW8Num50z0"/>
    <w:rsid w:val="00852E81"/>
    <w:rPr>
      <w:rFonts w:cs="Times New Roman"/>
    </w:rPr>
  </w:style>
  <w:style w:type="character" w:customStyle="1" w:styleId="WW8Num51z0">
    <w:name w:val="WW8Num51z0"/>
    <w:rsid w:val="00852E81"/>
    <w:rPr>
      <w:rFonts w:ascii="Times New Roman" w:hAnsi="Times New Roman" w:cs="Times New Roman"/>
      <w:i w:val="0"/>
      <w:sz w:val="24"/>
    </w:rPr>
  </w:style>
  <w:style w:type="character" w:customStyle="1" w:styleId="WW8Num52z0">
    <w:name w:val="WW8Num52z0"/>
    <w:rsid w:val="00852E81"/>
    <w:rPr>
      <w:rFonts w:cs="Times New Roman"/>
      <w:b w:val="0"/>
      <w:color w:val="auto"/>
    </w:rPr>
  </w:style>
  <w:style w:type="character" w:customStyle="1" w:styleId="WW8Num53z0">
    <w:name w:val="WW8Num53z0"/>
    <w:rsid w:val="00852E81"/>
    <w:rPr>
      <w:rFonts w:eastAsia="Times New Roman"/>
      <w:i w:val="0"/>
    </w:rPr>
  </w:style>
  <w:style w:type="character" w:customStyle="1" w:styleId="WW8Num55z0">
    <w:name w:val="WW8Num55z0"/>
    <w:rsid w:val="00852E81"/>
    <w:rPr>
      <w:rFonts w:eastAsia="Times New Roman"/>
    </w:rPr>
  </w:style>
  <w:style w:type="character" w:customStyle="1" w:styleId="WW8Num56z0">
    <w:name w:val="WW8Num56z0"/>
    <w:rsid w:val="00852E81"/>
    <w:rPr>
      <w:sz w:val="24"/>
      <w:szCs w:val="24"/>
    </w:rPr>
  </w:style>
  <w:style w:type="character" w:customStyle="1" w:styleId="WW8Num58z0">
    <w:name w:val="WW8Num58z0"/>
    <w:rsid w:val="00852E81"/>
    <w:rPr>
      <w:sz w:val="24"/>
      <w:szCs w:val="24"/>
    </w:rPr>
  </w:style>
  <w:style w:type="character" w:customStyle="1" w:styleId="WW8Num59z0">
    <w:name w:val="WW8Num59z0"/>
    <w:rsid w:val="00852E81"/>
    <w:rPr>
      <w:rFonts w:eastAsia="Times New Roman"/>
    </w:rPr>
  </w:style>
  <w:style w:type="character" w:customStyle="1" w:styleId="WW8Num60z0">
    <w:name w:val="WW8Num60z0"/>
    <w:rsid w:val="00852E81"/>
    <w:rPr>
      <w:rFonts w:cs="Times New Roman"/>
      <w:b w:val="0"/>
      <w:strike w:val="0"/>
      <w:dstrike w:val="0"/>
      <w:color w:val="auto"/>
    </w:rPr>
  </w:style>
  <w:style w:type="character" w:customStyle="1" w:styleId="WW8Num61z0">
    <w:name w:val="WW8Num61z0"/>
    <w:rsid w:val="00852E81"/>
    <w:rPr>
      <w:rFonts w:ascii="Times New Roman" w:hAnsi="Times New Roman" w:cs="Times New Roman"/>
    </w:rPr>
  </w:style>
  <w:style w:type="character" w:customStyle="1" w:styleId="WW8Num64z0">
    <w:name w:val="WW8Num64z0"/>
    <w:rsid w:val="00852E81"/>
    <w:rPr>
      <w:rFonts w:ascii="Times New Roman" w:hAnsi="Times New Roman" w:cs="Times New Roman"/>
      <w:b w:val="0"/>
    </w:rPr>
  </w:style>
  <w:style w:type="character" w:customStyle="1" w:styleId="WW8Num65z0">
    <w:name w:val="WW8Num65z0"/>
    <w:rsid w:val="00852E81"/>
    <w:rPr>
      <w:b w:val="0"/>
    </w:rPr>
  </w:style>
  <w:style w:type="character" w:customStyle="1" w:styleId="WW8Num66z0">
    <w:name w:val="WW8Num66z0"/>
    <w:rsid w:val="00852E81"/>
    <w:rPr>
      <w:rFonts w:ascii="Times New Roman" w:hAnsi="Times New Roman" w:cs="Times New Roman"/>
      <w:b w:val="0"/>
      <w:strike w:val="0"/>
      <w:dstrike w:val="0"/>
      <w:color w:val="auto"/>
      <w:sz w:val="24"/>
      <w:szCs w:val="24"/>
    </w:rPr>
  </w:style>
  <w:style w:type="character" w:customStyle="1" w:styleId="WW8Num67z0">
    <w:name w:val="WW8Num67z0"/>
    <w:rsid w:val="00852E81"/>
    <w:rPr>
      <w:sz w:val="24"/>
      <w:szCs w:val="24"/>
    </w:rPr>
  </w:style>
  <w:style w:type="character" w:customStyle="1" w:styleId="WW8Num68z0">
    <w:name w:val="WW8Num68z0"/>
    <w:rsid w:val="00852E81"/>
    <w:rPr>
      <w:rFonts w:eastAsia="Times New Roman"/>
      <w:strike w:val="0"/>
      <w:dstrike w:val="0"/>
    </w:rPr>
  </w:style>
  <w:style w:type="character" w:customStyle="1" w:styleId="WW8Num69z0">
    <w:name w:val="WW8Num69z0"/>
    <w:rsid w:val="00852E81"/>
    <w:rPr>
      <w:rFonts w:cs="Times New Roman"/>
      <w:b w:val="0"/>
      <w:color w:val="auto"/>
    </w:rPr>
  </w:style>
  <w:style w:type="character" w:customStyle="1" w:styleId="WW8Num70z0">
    <w:name w:val="WW8Num70z0"/>
    <w:rsid w:val="00852E81"/>
    <w:rPr>
      <w:rFonts w:eastAsia="Times New Roman"/>
    </w:rPr>
  </w:style>
  <w:style w:type="character" w:customStyle="1" w:styleId="WW8Num71z0">
    <w:name w:val="WW8Num71z0"/>
    <w:rsid w:val="00852E81"/>
    <w:rPr>
      <w:rFonts w:ascii="Times New Roman" w:hAnsi="Times New Roman" w:cs="Times New Roman"/>
    </w:rPr>
  </w:style>
  <w:style w:type="character" w:customStyle="1" w:styleId="Liguvaikefont2">
    <w:name w:val="Lõigu vaikefont2"/>
    <w:rsid w:val="00852E81"/>
  </w:style>
  <w:style w:type="character" w:customStyle="1" w:styleId="WW8Num2z1">
    <w:name w:val="WW8Num2z1"/>
    <w:rsid w:val="00852E81"/>
    <w:rPr>
      <w:rFonts w:cs="Times New Roman"/>
    </w:rPr>
  </w:style>
  <w:style w:type="character" w:customStyle="1" w:styleId="WW8Num10z1">
    <w:name w:val="WW8Num10z1"/>
    <w:rsid w:val="00852E81"/>
    <w:rPr>
      <w:rFonts w:cs="Times New Roman"/>
      <w:b w:val="0"/>
      <w:color w:val="auto"/>
    </w:rPr>
  </w:style>
  <w:style w:type="character" w:customStyle="1" w:styleId="WW8Num12z0">
    <w:name w:val="WW8Num12z0"/>
    <w:rsid w:val="00852E81"/>
    <w:rPr>
      <w:rFonts w:cs="Times New Roman"/>
      <w:b w:val="0"/>
      <w:color w:val="auto"/>
    </w:rPr>
  </w:style>
  <w:style w:type="character" w:customStyle="1" w:styleId="WW8Num13z1">
    <w:name w:val="WW8Num13z1"/>
    <w:rsid w:val="00852E81"/>
    <w:rPr>
      <w:rFonts w:ascii="Courier New" w:hAnsi="Courier New"/>
    </w:rPr>
  </w:style>
  <w:style w:type="character" w:customStyle="1" w:styleId="WW8Num13z2">
    <w:name w:val="WW8Num13z2"/>
    <w:rsid w:val="00852E81"/>
    <w:rPr>
      <w:rFonts w:ascii="Wingdings" w:hAnsi="Wingdings"/>
    </w:rPr>
  </w:style>
  <w:style w:type="character" w:customStyle="1" w:styleId="WW8Num13z3">
    <w:name w:val="WW8Num13z3"/>
    <w:rsid w:val="00852E81"/>
    <w:rPr>
      <w:rFonts w:ascii="Symbol" w:hAnsi="Symbol"/>
    </w:rPr>
  </w:style>
  <w:style w:type="character" w:customStyle="1" w:styleId="WW8Num19z0">
    <w:name w:val="WW8Num19z0"/>
    <w:rsid w:val="00852E81"/>
    <w:rPr>
      <w:rFonts w:cs="Times New Roman"/>
      <w:b w:val="0"/>
      <w:color w:val="auto"/>
    </w:rPr>
  </w:style>
  <w:style w:type="character" w:customStyle="1" w:styleId="WW8Num19z1">
    <w:name w:val="WW8Num19z1"/>
    <w:rsid w:val="00852E81"/>
    <w:rPr>
      <w:b w:val="0"/>
      <w:color w:val="auto"/>
    </w:rPr>
  </w:style>
  <w:style w:type="character" w:customStyle="1" w:styleId="WW8Num20z1">
    <w:name w:val="WW8Num20z1"/>
    <w:rsid w:val="00852E81"/>
    <w:rPr>
      <w:rFonts w:cs="Times New Roman"/>
    </w:rPr>
  </w:style>
  <w:style w:type="character" w:customStyle="1" w:styleId="WW8Num23z1">
    <w:name w:val="WW8Num23z1"/>
    <w:rsid w:val="00852E81"/>
    <w:rPr>
      <w:rFonts w:ascii="Courier New" w:hAnsi="Courier New"/>
    </w:rPr>
  </w:style>
  <w:style w:type="character" w:customStyle="1" w:styleId="WW8Num23z2">
    <w:name w:val="WW8Num23z2"/>
    <w:rsid w:val="00852E81"/>
    <w:rPr>
      <w:rFonts w:ascii="Wingdings" w:hAnsi="Wingdings"/>
    </w:rPr>
  </w:style>
  <w:style w:type="character" w:customStyle="1" w:styleId="WW8Num23z3">
    <w:name w:val="WW8Num23z3"/>
    <w:rsid w:val="00852E81"/>
    <w:rPr>
      <w:rFonts w:ascii="Symbol" w:hAnsi="Symbol"/>
    </w:rPr>
  </w:style>
  <w:style w:type="character" w:customStyle="1" w:styleId="WW8Num27z0">
    <w:name w:val="WW8Num27z0"/>
    <w:rsid w:val="00852E81"/>
    <w:rPr>
      <w:rFonts w:cs="Times New Roman"/>
      <w:b w:val="0"/>
      <w:color w:val="auto"/>
    </w:rPr>
  </w:style>
  <w:style w:type="character" w:customStyle="1" w:styleId="WW8Num28z0">
    <w:name w:val="WW8Num28z0"/>
    <w:rsid w:val="00852E81"/>
    <w:rPr>
      <w:rFonts w:cs="Times New Roman"/>
    </w:rPr>
  </w:style>
  <w:style w:type="character" w:customStyle="1" w:styleId="WW8Num29z1">
    <w:name w:val="WW8Num29z1"/>
    <w:rsid w:val="00852E81"/>
    <w:rPr>
      <w:rFonts w:ascii="Courier New" w:hAnsi="Courier New"/>
    </w:rPr>
  </w:style>
  <w:style w:type="character" w:customStyle="1" w:styleId="WW8Num29z2">
    <w:name w:val="WW8Num29z2"/>
    <w:rsid w:val="00852E81"/>
    <w:rPr>
      <w:rFonts w:ascii="Wingdings" w:hAnsi="Wingdings"/>
    </w:rPr>
  </w:style>
  <w:style w:type="character" w:customStyle="1" w:styleId="WW8Num29z3">
    <w:name w:val="WW8Num29z3"/>
    <w:rsid w:val="00852E81"/>
    <w:rPr>
      <w:rFonts w:ascii="Symbol" w:hAnsi="Symbol"/>
    </w:rPr>
  </w:style>
  <w:style w:type="character" w:customStyle="1" w:styleId="WW8Num30z1">
    <w:name w:val="WW8Num30z1"/>
    <w:rsid w:val="00852E81"/>
    <w:rPr>
      <w:rFonts w:ascii="Courier New" w:hAnsi="Courier New" w:cs="Courier New"/>
    </w:rPr>
  </w:style>
  <w:style w:type="character" w:customStyle="1" w:styleId="WW8Num30z2">
    <w:name w:val="WW8Num30z2"/>
    <w:rsid w:val="00852E81"/>
    <w:rPr>
      <w:rFonts w:ascii="Wingdings" w:hAnsi="Wingdings"/>
    </w:rPr>
  </w:style>
  <w:style w:type="character" w:customStyle="1" w:styleId="WW8Num30z3">
    <w:name w:val="WW8Num30z3"/>
    <w:rsid w:val="00852E81"/>
    <w:rPr>
      <w:rFonts w:ascii="Symbol" w:hAnsi="Symbol"/>
    </w:rPr>
  </w:style>
  <w:style w:type="character" w:customStyle="1" w:styleId="WW8Num33z1">
    <w:name w:val="WW8Num33z1"/>
    <w:rsid w:val="00852E81"/>
    <w:rPr>
      <w:rFonts w:ascii="Courier New" w:hAnsi="Courier New"/>
    </w:rPr>
  </w:style>
  <w:style w:type="character" w:customStyle="1" w:styleId="WW8Num33z2">
    <w:name w:val="WW8Num33z2"/>
    <w:rsid w:val="00852E81"/>
    <w:rPr>
      <w:rFonts w:ascii="Wingdings" w:hAnsi="Wingdings"/>
    </w:rPr>
  </w:style>
  <w:style w:type="character" w:customStyle="1" w:styleId="WW8Num33z3">
    <w:name w:val="WW8Num33z3"/>
    <w:rsid w:val="00852E81"/>
    <w:rPr>
      <w:rFonts w:ascii="Symbol" w:hAnsi="Symbol"/>
    </w:rPr>
  </w:style>
  <w:style w:type="character" w:customStyle="1" w:styleId="WW8Num36z1">
    <w:name w:val="WW8Num36z1"/>
    <w:rsid w:val="00852E81"/>
    <w:rPr>
      <w:rFonts w:ascii="Courier New" w:hAnsi="Courier New"/>
    </w:rPr>
  </w:style>
  <w:style w:type="character" w:customStyle="1" w:styleId="WW8Num36z2">
    <w:name w:val="WW8Num36z2"/>
    <w:rsid w:val="00852E81"/>
    <w:rPr>
      <w:rFonts w:ascii="Wingdings" w:hAnsi="Wingdings"/>
    </w:rPr>
  </w:style>
  <w:style w:type="character" w:customStyle="1" w:styleId="WW8Num36z3">
    <w:name w:val="WW8Num36z3"/>
    <w:rsid w:val="00852E81"/>
    <w:rPr>
      <w:rFonts w:ascii="Symbol" w:hAnsi="Symbol"/>
    </w:rPr>
  </w:style>
  <w:style w:type="character" w:customStyle="1" w:styleId="WW8Num40z0">
    <w:name w:val="WW8Num40z0"/>
    <w:rsid w:val="00852E81"/>
    <w:rPr>
      <w:rFonts w:cs="Times New Roman"/>
      <w:b w:val="0"/>
      <w:color w:val="auto"/>
    </w:rPr>
  </w:style>
  <w:style w:type="character" w:customStyle="1" w:styleId="WW8Num43z1">
    <w:name w:val="WW8Num43z1"/>
    <w:rsid w:val="00852E81"/>
    <w:rPr>
      <w:rFonts w:cs="Times New Roman"/>
      <w:b w:val="0"/>
      <w:color w:val="auto"/>
    </w:rPr>
  </w:style>
  <w:style w:type="character" w:customStyle="1" w:styleId="WW8Num45z1">
    <w:name w:val="WW8Num45z1"/>
    <w:rsid w:val="00852E81"/>
    <w:rPr>
      <w:rFonts w:ascii="Courier New" w:hAnsi="Courier New" w:cs="Courier New"/>
    </w:rPr>
  </w:style>
  <w:style w:type="character" w:customStyle="1" w:styleId="WW8Num45z2">
    <w:name w:val="WW8Num45z2"/>
    <w:rsid w:val="00852E81"/>
    <w:rPr>
      <w:rFonts w:ascii="Wingdings" w:hAnsi="Wingdings"/>
    </w:rPr>
  </w:style>
  <w:style w:type="character" w:customStyle="1" w:styleId="WW8Num45z3">
    <w:name w:val="WW8Num45z3"/>
    <w:rsid w:val="00852E81"/>
    <w:rPr>
      <w:rFonts w:ascii="Symbol" w:hAnsi="Symbol"/>
    </w:rPr>
  </w:style>
  <w:style w:type="character" w:customStyle="1" w:styleId="WW8Num46z1">
    <w:name w:val="WW8Num46z1"/>
    <w:rsid w:val="00852E81"/>
    <w:rPr>
      <w:rFonts w:cs="Times New Roman"/>
      <w:b w:val="0"/>
      <w:color w:val="auto"/>
    </w:rPr>
  </w:style>
  <w:style w:type="character" w:customStyle="1" w:styleId="JalusMrk1">
    <w:name w:val="Jalus Märk1"/>
    <w:rsid w:val="00852E81"/>
    <w:rPr>
      <w:rFonts w:ascii="Times New Roman" w:eastAsia="Times New Roman" w:hAnsi="Times New Roman" w:cs="Times New Roman"/>
      <w:sz w:val="24"/>
      <w:szCs w:val="24"/>
    </w:rPr>
  </w:style>
  <w:style w:type="character" w:customStyle="1" w:styleId="PisMrk1">
    <w:name w:val="Päis Märk1"/>
    <w:rsid w:val="00852E81"/>
    <w:rPr>
      <w:rFonts w:ascii="Times New Roman" w:eastAsia="Times New Roman" w:hAnsi="Times New Roman" w:cs="Times New Roman"/>
      <w:sz w:val="24"/>
      <w:szCs w:val="24"/>
    </w:rPr>
  </w:style>
  <w:style w:type="character" w:customStyle="1" w:styleId="AllmrkusetekstMrk1">
    <w:name w:val="Allmärkuse tekst Märk1"/>
    <w:rsid w:val="00852E81"/>
    <w:rPr>
      <w:rFonts w:ascii="Times New Roman" w:eastAsia="Times New Roman" w:hAnsi="Times New Roman" w:cs="Times New Roman"/>
      <w:sz w:val="20"/>
      <w:szCs w:val="20"/>
    </w:rPr>
  </w:style>
  <w:style w:type="character" w:customStyle="1" w:styleId="LpumrkusetekstMrk1">
    <w:name w:val="Lõpumärkuse tekst Märk1"/>
    <w:rsid w:val="00852E81"/>
    <w:rPr>
      <w:rFonts w:ascii="Times New Roman" w:eastAsia="Times New Roman" w:hAnsi="Times New Roman" w:cs="Times New Roman"/>
      <w:sz w:val="20"/>
      <w:szCs w:val="20"/>
    </w:rPr>
  </w:style>
  <w:style w:type="character" w:customStyle="1" w:styleId="KommentaaritekstMrk1">
    <w:name w:val="Kommentaari tekst Märk1"/>
    <w:rsid w:val="00852E81"/>
    <w:rPr>
      <w:rFonts w:ascii="Times New Roman" w:eastAsia="Times New Roman" w:hAnsi="Times New Roman" w:cs="Times New Roman"/>
      <w:sz w:val="20"/>
      <w:szCs w:val="20"/>
    </w:rPr>
  </w:style>
  <w:style w:type="character" w:customStyle="1" w:styleId="KommentaariteemaMrk1">
    <w:name w:val="Kommentaari teema Märk1"/>
    <w:rsid w:val="00852E81"/>
    <w:rPr>
      <w:rFonts w:ascii="Times New Roman" w:eastAsia="Times New Roman" w:hAnsi="Times New Roman" w:cs="Times New Roman"/>
      <w:b/>
      <w:bCs/>
      <w:sz w:val="20"/>
      <w:szCs w:val="20"/>
      <w:lang w:val="en-GB"/>
    </w:rPr>
  </w:style>
  <w:style w:type="character" w:customStyle="1" w:styleId="JutumullitekstMrk1">
    <w:name w:val="Jutumullitekst Märk1"/>
    <w:rsid w:val="00852E81"/>
    <w:rPr>
      <w:rFonts w:ascii="Tahoma" w:eastAsia="Times New Roman" w:hAnsi="Tahoma" w:cs="Tahoma"/>
      <w:sz w:val="16"/>
      <w:szCs w:val="16"/>
    </w:rPr>
  </w:style>
  <w:style w:type="character" w:customStyle="1" w:styleId="AlapealkiriMrk1">
    <w:name w:val="Alapealkiri Märk1"/>
    <w:rsid w:val="00852E81"/>
    <w:rPr>
      <w:rFonts w:ascii="Times New Roman" w:eastAsia="Times New Roman" w:hAnsi="Times New Roman" w:cs="Times New Roman"/>
      <w:b/>
      <w:bCs/>
      <w:sz w:val="24"/>
      <w:szCs w:val="24"/>
    </w:rPr>
  </w:style>
  <w:style w:type="character" w:customStyle="1" w:styleId="AlapealkiriMrk">
    <w:name w:val="Alapealkiri Märk"/>
    <w:rsid w:val="00852E81"/>
    <w:rPr>
      <w:rFonts w:ascii="Cambria" w:eastAsia="Times New Roman" w:hAnsi="Cambria" w:cs="Times New Roman"/>
      <w:i/>
      <w:iCs/>
      <w:color w:val="4F81BD"/>
      <w:spacing w:val="15"/>
      <w:sz w:val="24"/>
      <w:szCs w:val="24"/>
    </w:rPr>
  </w:style>
  <w:style w:type="character" w:styleId="Strong">
    <w:name w:val="Strong"/>
    <w:qFormat/>
    <w:rsid w:val="00852E81"/>
    <w:rPr>
      <w:b/>
      <w:bCs/>
    </w:rPr>
  </w:style>
  <w:style w:type="character" w:customStyle="1" w:styleId="apple-style-span">
    <w:name w:val="apple-style-span"/>
    <w:rsid w:val="00852E81"/>
  </w:style>
  <w:style w:type="character" w:styleId="Hyperlink">
    <w:name w:val="Hyperlink"/>
    <w:rsid w:val="00852E81"/>
    <w:rPr>
      <w:color w:val="0000FF"/>
      <w:u w:val="single"/>
    </w:rPr>
  </w:style>
  <w:style w:type="character" w:customStyle="1" w:styleId="KehatekstMrk1">
    <w:name w:val="Kehatekst Märk1"/>
    <w:rsid w:val="00852E81"/>
    <w:rPr>
      <w:sz w:val="24"/>
      <w:szCs w:val="24"/>
      <w:lang w:eastAsia="ar-SA"/>
    </w:rPr>
  </w:style>
  <w:style w:type="paragraph" w:styleId="NormalWeb">
    <w:name w:val="Normal (Web)"/>
    <w:basedOn w:val="Normal"/>
    <w:uiPriority w:val="99"/>
    <w:rsid w:val="00852E81"/>
    <w:pPr>
      <w:suppressAutoHyphens/>
      <w:spacing w:before="280" w:after="280" w:line="240" w:lineRule="auto"/>
    </w:pPr>
    <w:rPr>
      <w:rFonts w:ascii="Arial Unicode MS" w:eastAsia="Arial Unicode MS" w:hAnsi="Arial Unicode MS" w:cs="Arial Unicode MS"/>
      <w:color w:val="000000"/>
      <w:sz w:val="24"/>
      <w:szCs w:val="24"/>
      <w:lang w:eastAsia="ar-SA"/>
    </w:rPr>
  </w:style>
  <w:style w:type="paragraph" w:styleId="Index1">
    <w:name w:val="index 1"/>
    <w:basedOn w:val="Normal"/>
    <w:next w:val="Normal"/>
    <w:rsid w:val="00852E81"/>
    <w:pPr>
      <w:suppressAutoHyphens/>
      <w:spacing w:after="0" w:line="240" w:lineRule="auto"/>
      <w:ind w:left="240" w:hanging="240"/>
    </w:pPr>
    <w:rPr>
      <w:rFonts w:ascii="Times New Roman" w:eastAsia="Times New Roman" w:hAnsi="Times New Roman" w:cs="Calibri"/>
      <w:sz w:val="24"/>
      <w:szCs w:val="24"/>
      <w:lang w:eastAsia="ar-SA"/>
    </w:rPr>
  </w:style>
  <w:style w:type="paragraph" w:styleId="IndexHeading">
    <w:name w:val="index heading"/>
    <w:basedOn w:val="Normal"/>
    <w:next w:val="Index1"/>
    <w:rsid w:val="00852E81"/>
    <w:pPr>
      <w:keepNext/>
      <w:suppressAutoHyphens/>
      <w:spacing w:before="480" w:after="210" w:line="230" w:lineRule="atLeast"/>
      <w:jc w:val="center"/>
    </w:pPr>
    <w:rPr>
      <w:rFonts w:ascii="Times New Roman" w:eastAsia="Times New Roman" w:hAnsi="Times New Roman" w:cs="Calibri"/>
      <w:sz w:val="24"/>
      <w:szCs w:val="24"/>
      <w:lang w:eastAsia="ar-SA"/>
    </w:rPr>
  </w:style>
  <w:style w:type="paragraph" w:customStyle="1" w:styleId="Kehatekst21">
    <w:name w:val="Kehatekst 21"/>
    <w:basedOn w:val="Normal"/>
    <w:rsid w:val="00852E81"/>
    <w:pPr>
      <w:suppressAutoHyphens/>
      <w:spacing w:after="0" w:line="240" w:lineRule="auto"/>
      <w:jc w:val="both"/>
    </w:pPr>
    <w:rPr>
      <w:rFonts w:ascii="Times New Roman" w:eastAsia="Times New Roman" w:hAnsi="Times New Roman" w:cs="Calibri"/>
      <w:sz w:val="20"/>
      <w:szCs w:val="20"/>
      <w:lang w:eastAsia="ar-SA"/>
    </w:rPr>
  </w:style>
  <w:style w:type="character" w:customStyle="1" w:styleId="JalusMrk2">
    <w:name w:val="Jalus Märk2"/>
    <w:rsid w:val="00852E81"/>
    <w:rPr>
      <w:rFonts w:cs="Calibri"/>
      <w:sz w:val="24"/>
      <w:szCs w:val="24"/>
      <w:lang w:eastAsia="ar-SA"/>
    </w:rPr>
  </w:style>
  <w:style w:type="paragraph" w:customStyle="1" w:styleId="tabelipealkiri">
    <w:name w:val="tabeli pealkiri"/>
    <w:basedOn w:val="NormalWeb"/>
    <w:rsid w:val="00852E81"/>
    <w:pPr>
      <w:spacing w:before="240" w:after="240"/>
      <w:jc w:val="center"/>
    </w:pPr>
    <w:rPr>
      <w:rFonts w:ascii="Times New Roman" w:hAnsi="Times New Roman" w:cs="Times New Roman"/>
      <w:b/>
      <w:bCs/>
      <w:caps/>
      <w:color w:val="auto"/>
      <w:sz w:val="20"/>
      <w:szCs w:val="20"/>
    </w:rPr>
  </w:style>
  <w:style w:type="character" w:customStyle="1" w:styleId="PisMrk2">
    <w:name w:val="Päis Märk2"/>
    <w:rsid w:val="00852E81"/>
    <w:rPr>
      <w:rFonts w:cs="Calibri"/>
      <w:sz w:val="24"/>
      <w:szCs w:val="24"/>
      <w:lang w:eastAsia="ar-SA"/>
    </w:rPr>
  </w:style>
  <w:style w:type="character" w:customStyle="1" w:styleId="AllmrkusetekstMrk2">
    <w:name w:val="Allmärkuse tekst Märk2"/>
    <w:rsid w:val="00852E81"/>
    <w:rPr>
      <w:rFonts w:cs="Calibri"/>
      <w:lang w:eastAsia="ar-SA"/>
    </w:rPr>
  </w:style>
  <w:style w:type="character" w:customStyle="1" w:styleId="LpumrkusetekstMrk2">
    <w:name w:val="Lõpumärkuse tekst Märk2"/>
    <w:rsid w:val="00852E81"/>
    <w:rPr>
      <w:rFonts w:cs="Calibri"/>
      <w:lang w:eastAsia="ar-SA"/>
    </w:rPr>
  </w:style>
  <w:style w:type="paragraph" w:customStyle="1" w:styleId="Kommentaaritekst2">
    <w:name w:val="Kommentaari tekst2"/>
    <w:basedOn w:val="Normal"/>
    <w:rsid w:val="00852E81"/>
    <w:pPr>
      <w:suppressAutoHyphens/>
      <w:spacing w:after="0" w:line="240" w:lineRule="auto"/>
    </w:pPr>
    <w:rPr>
      <w:rFonts w:ascii="Times New Roman" w:eastAsia="Times New Roman" w:hAnsi="Times New Roman" w:cs="Calibri"/>
      <w:sz w:val="20"/>
      <w:szCs w:val="20"/>
      <w:lang w:eastAsia="ar-SA"/>
    </w:rPr>
  </w:style>
  <w:style w:type="character" w:customStyle="1" w:styleId="KommentaaritekstMrk2">
    <w:name w:val="Kommentaari tekst Märk2"/>
    <w:uiPriority w:val="99"/>
    <w:semiHidden/>
    <w:rsid w:val="00852E81"/>
    <w:rPr>
      <w:rFonts w:cs="Calibri"/>
      <w:lang w:eastAsia="ar-SA"/>
    </w:rPr>
  </w:style>
  <w:style w:type="character" w:customStyle="1" w:styleId="KommentaariteemaMrk2">
    <w:name w:val="Kommentaari teema Märk2"/>
    <w:rsid w:val="00852E81"/>
    <w:rPr>
      <w:b/>
      <w:bCs/>
      <w:lang w:eastAsia="ar-SA"/>
    </w:rPr>
  </w:style>
  <w:style w:type="character" w:customStyle="1" w:styleId="JutumullitekstMrk2">
    <w:name w:val="Jutumullitekst Märk2"/>
    <w:rsid w:val="00852E81"/>
    <w:rPr>
      <w:rFonts w:ascii="Tahoma" w:hAnsi="Tahoma" w:cs="Tahoma"/>
      <w:sz w:val="16"/>
      <w:szCs w:val="16"/>
      <w:lang w:eastAsia="ar-SA"/>
    </w:rPr>
  </w:style>
  <w:style w:type="paragraph" w:styleId="Subtitle">
    <w:name w:val="Subtitle"/>
    <w:basedOn w:val="Normal"/>
    <w:next w:val="BodyText"/>
    <w:link w:val="SubtitleChar"/>
    <w:qFormat/>
    <w:rsid w:val="00852E81"/>
    <w:pPr>
      <w:suppressAutoHyphens/>
      <w:spacing w:before="120" w:after="0" w:line="240" w:lineRule="auto"/>
    </w:pPr>
    <w:rPr>
      <w:rFonts w:ascii="Times New Roman" w:eastAsia="Times New Roman" w:hAnsi="Times New Roman" w:cs="Times New Roman"/>
      <w:b/>
      <w:bCs/>
      <w:sz w:val="24"/>
      <w:szCs w:val="24"/>
      <w:lang w:val="en-US" w:eastAsia="ar-SA"/>
    </w:rPr>
  </w:style>
  <w:style w:type="character" w:customStyle="1" w:styleId="SubtitleChar">
    <w:name w:val="Subtitle Char"/>
    <w:basedOn w:val="DefaultParagraphFont"/>
    <w:link w:val="Subtitle"/>
    <w:rsid w:val="00852E81"/>
    <w:rPr>
      <w:rFonts w:ascii="Times New Roman" w:eastAsia="Times New Roman" w:hAnsi="Times New Roman" w:cs="Times New Roman"/>
      <w:b/>
      <w:bCs/>
      <w:sz w:val="24"/>
      <w:szCs w:val="24"/>
      <w:lang w:val="en-US" w:eastAsia="ar-SA"/>
    </w:rPr>
  </w:style>
  <w:style w:type="paragraph" w:styleId="Revision">
    <w:name w:val="Revision"/>
    <w:rsid w:val="00852E81"/>
    <w:pPr>
      <w:suppressAutoHyphens/>
      <w:spacing w:after="0" w:line="240" w:lineRule="auto"/>
    </w:pPr>
    <w:rPr>
      <w:rFonts w:ascii="Times New Roman" w:eastAsia="Arial" w:hAnsi="Times New Roman" w:cs="Calibri"/>
      <w:sz w:val="24"/>
      <w:szCs w:val="24"/>
      <w:lang w:val="en-GB" w:eastAsia="ar-SA"/>
    </w:rPr>
  </w:style>
  <w:style w:type="paragraph" w:customStyle="1" w:styleId="WW-Default">
    <w:name w:val="WW-Default"/>
    <w:basedOn w:val="Normal"/>
    <w:rsid w:val="00852E81"/>
    <w:pPr>
      <w:autoSpaceDE w:val="0"/>
      <w:spacing w:after="0" w:line="240" w:lineRule="auto"/>
    </w:pPr>
    <w:rPr>
      <w:rFonts w:ascii="Arial" w:eastAsia="Calibri" w:hAnsi="Arial" w:cs="Arial"/>
      <w:color w:val="000000"/>
      <w:sz w:val="24"/>
      <w:szCs w:val="24"/>
      <w:lang w:eastAsia="ar-SA"/>
    </w:rPr>
  </w:style>
  <w:style w:type="paragraph" w:customStyle="1" w:styleId="TableContents">
    <w:name w:val="Table Contents"/>
    <w:basedOn w:val="Normal"/>
    <w:rsid w:val="00852E81"/>
    <w:pPr>
      <w:suppressLineNumbers/>
      <w:suppressAutoHyphens/>
      <w:spacing w:after="0" w:line="240" w:lineRule="auto"/>
    </w:pPr>
    <w:rPr>
      <w:rFonts w:ascii="Times New Roman" w:eastAsia="Times New Roman" w:hAnsi="Times New Roman" w:cs="Calibri"/>
      <w:sz w:val="24"/>
      <w:szCs w:val="24"/>
      <w:lang w:eastAsia="ar-SA"/>
    </w:rPr>
  </w:style>
  <w:style w:type="paragraph" w:customStyle="1" w:styleId="TableHeading">
    <w:name w:val="Table Heading"/>
    <w:basedOn w:val="TableContents"/>
    <w:rsid w:val="00852E81"/>
    <w:pPr>
      <w:jc w:val="center"/>
    </w:pPr>
    <w:rPr>
      <w:b/>
      <w:bCs/>
    </w:rPr>
  </w:style>
  <w:style w:type="paragraph" w:customStyle="1" w:styleId="Framecontents">
    <w:name w:val="Frame contents"/>
    <w:basedOn w:val="BodyText"/>
    <w:rsid w:val="00852E81"/>
    <w:pPr>
      <w:suppressAutoHyphens/>
    </w:pPr>
    <w:rPr>
      <w:rFonts w:ascii="Times New Roman" w:hAnsi="Times New Roman" w:cs="Calibri"/>
      <w:color w:val="auto"/>
      <w:sz w:val="24"/>
      <w:szCs w:val="24"/>
      <w:lang w:eastAsia="ar-SA"/>
    </w:rPr>
  </w:style>
  <w:style w:type="paragraph" w:customStyle="1" w:styleId="DefinitionTerm">
    <w:name w:val="Definition Term"/>
    <w:basedOn w:val="Normal"/>
    <w:next w:val="Normal"/>
    <w:rsid w:val="00852E81"/>
    <w:pPr>
      <w:widowControl w:val="0"/>
      <w:spacing w:after="0" w:line="240" w:lineRule="auto"/>
    </w:pPr>
    <w:rPr>
      <w:rFonts w:ascii="Times New Roman" w:eastAsia="Times New Roman" w:hAnsi="Times New Roman" w:cs="Times New Roman"/>
      <w:snapToGrid w:val="0"/>
      <w:sz w:val="24"/>
      <w:szCs w:val="24"/>
      <w:lang w:val="en-US"/>
    </w:rPr>
  </w:style>
  <w:style w:type="paragraph" w:styleId="TOC4">
    <w:name w:val="toc 4"/>
    <w:basedOn w:val="Normal"/>
    <w:next w:val="Normal"/>
    <w:autoRedefine/>
    <w:semiHidden/>
    <w:rsid w:val="00852E81"/>
    <w:pPr>
      <w:spacing w:after="0" w:line="240" w:lineRule="auto"/>
      <w:ind w:left="720"/>
    </w:pPr>
    <w:rPr>
      <w:rFonts w:ascii="Times New Roman" w:eastAsia="Times New Roman" w:hAnsi="Times New Roman" w:cs="Times New Roman"/>
      <w:sz w:val="24"/>
      <w:szCs w:val="24"/>
      <w:lang w:val="en-GB"/>
    </w:rPr>
  </w:style>
  <w:style w:type="paragraph" w:styleId="ListBullet2">
    <w:name w:val="List Bullet 2"/>
    <w:basedOn w:val="Normal"/>
    <w:autoRedefine/>
    <w:semiHidden/>
    <w:rsid w:val="00852E81"/>
    <w:pPr>
      <w:tabs>
        <w:tab w:val="left" w:pos="1200"/>
        <w:tab w:val="left" w:pos="1320"/>
        <w:tab w:val="num" w:pos="1440"/>
      </w:tabs>
      <w:spacing w:after="0" w:line="240" w:lineRule="auto"/>
      <w:ind w:left="1440" w:hanging="120"/>
    </w:pPr>
    <w:rPr>
      <w:rFonts w:ascii="Times New Roman" w:eastAsia="Times New Roman" w:hAnsi="Times New Roman" w:cs="Times New Roman"/>
      <w:sz w:val="24"/>
      <w:szCs w:val="24"/>
    </w:rPr>
  </w:style>
  <w:style w:type="paragraph" w:styleId="ListBullet">
    <w:name w:val="List Bullet"/>
    <w:basedOn w:val="Normal"/>
    <w:autoRedefine/>
    <w:semiHidden/>
    <w:rsid w:val="00852E81"/>
    <w:pPr>
      <w:numPr>
        <w:numId w:val="1"/>
      </w:numPr>
      <w:tabs>
        <w:tab w:val="left" w:pos="600"/>
      </w:tabs>
      <w:spacing w:after="0" w:line="240" w:lineRule="auto"/>
      <w:ind w:hanging="10"/>
    </w:pPr>
    <w:rPr>
      <w:rFonts w:ascii="Times New Roman" w:eastAsia="Times New Roman" w:hAnsi="Times New Roman" w:cs="Times New Roman"/>
      <w:color w:val="000000"/>
      <w:sz w:val="24"/>
      <w:szCs w:val="24"/>
    </w:rPr>
  </w:style>
  <w:style w:type="character" w:styleId="FootnoteReference">
    <w:name w:val="footnote reference"/>
    <w:basedOn w:val="DefaultParagraphFont"/>
    <w:uiPriority w:val="99"/>
    <w:semiHidden/>
    <w:unhideWhenUsed/>
    <w:rsid w:val="00852E81"/>
    <w:rPr>
      <w:vertAlign w:val="superscript"/>
    </w:rPr>
  </w:style>
  <w:style w:type="paragraph" w:customStyle="1" w:styleId="Default">
    <w:name w:val="Default"/>
    <w:rsid w:val="00852E81"/>
    <w:pPr>
      <w:autoSpaceDE w:val="0"/>
      <w:autoSpaceDN w:val="0"/>
      <w:adjustRightInd w:val="0"/>
      <w:spacing w:after="0" w:line="240" w:lineRule="auto"/>
    </w:pPr>
    <w:rPr>
      <w:rFonts w:ascii="Times New Roman" w:hAnsi="Times New Roman" w:cs="Times New Roman"/>
      <w:color w:val="000000"/>
      <w:sz w:val="24"/>
      <w:szCs w:val="24"/>
    </w:rPr>
  </w:style>
  <w:style w:type="paragraph" w:styleId="Title">
    <w:name w:val="Title"/>
    <w:basedOn w:val="Normal"/>
    <w:next w:val="Normal"/>
    <w:link w:val="TitleChar"/>
    <w:uiPriority w:val="10"/>
    <w:qFormat/>
    <w:rsid w:val="00852E81"/>
    <w:pPr>
      <w:suppressAutoHyphens/>
      <w:spacing w:before="240" w:after="60" w:line="240" w:lineRule="auto"/>
      <w:jc w:val="center"/>
      <w:outlineLvl w:val="0"/>
    </w:pPr>
    <w:rPr>
      <w:rFonts w:ascii="Cambria" w:eastAsia="Times New Roman" w:hAnsi="Cambria" w:cs="Times New Roman"/>
      <w:b/>
      <w:bCs/>
      <w:kern w:val="28"/>
      <w:sz w:val="32"/>
      <w:szCs w:val="32"/>
      <w:lang w:eastAsia="ar-SA"/>
    </w:rPr>
  </w:style>
  <w:style w:type="character" w:customStyle="1" w:styleId="TitleChar">
    <w:name w:val="Title Char"/>
    <w:basedOn w:val="DefaultParagraphFont"/>
    <w:link w:val="Title"/>
    <w:uiPriority w:val="10"/>
    <w:rsid w:val="00852E81"/>
    <w:rPr>
      <w:rFonts w:ascii="Cambria" w:eastAsia="Times New Roman" w:hAnsi="Cambria" w:cs="Times New Roman"/>
      <w:b/>
      <w:bCs/>
      <w:kern w:val="28"/>
      <w:sz w:val="32"/>
      <w:szCs w:val="32"/>
      <w:lang w:eastAsia="ar-SA"/>
    </w:rPr>
  </w:style>
  <w:style w:type="table" w:customStyle="1" w:styleId="TableGrid1">
    <w:name w:val="Table Grid1"/>
    <w:basedOn w:val="TableNormal"/>
    <w:next w:val="TableGrid"/>
    <w:uiPriority w:val="59"/>
    <w:rsid w:val="007269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E45AD5"/>
    <w:rPr>
      <w:color w:val="800080" w:themeColor="followedHyperlink"/>
      <w:u w:val="single"/>
    </w:rPr>
  </w:style>
  <w:style w:type="numbering" w:customStyle="1" w:styleId="Laad1">
    <w:name w:val="Laad1"/>
    <w:uiPriority w:val="99"/>
    <w:rsid w:val="001A0961"/>
    <w:pPr>
      <w:numPr>
        <w:numId w:val="2"/>
      </w:numPr>
    </w:pPr>
  </w:style>
  <w:style w:type="paragraph" w:customStyle="1" w:styleId="Laad5">
    <w:name w:val="Laad5"/>
    <w:basedOn w:val="Normal"/>
    <w:link w:val="Laad5Mrk"/>
    <w:qFormat/>
    <w:rsid w:val="001655C9"/>
    <w:pPr>
      <w:spacing w:after="0" w:line="240" w:lineRule="auto"/>
      <w:ind w:left="567" w:hanging="567"/>
      <w:jc w:val="both"/>
    </w:pPr>
    <w:rPr>
      <w:rFonts w:ascii="Times New Roman" w:eastAsia="Calibri" w:hAnsi="Times New Roman" w:cs="Times New Roman"/>
      <w:sz w:val="24"/>
      <w:szCs w:val="24"/>
    </w:rPr>
  </w:style>
  <w:style w:type="paragraph" w:customStyle="1" w:styleId="Laad6">
    <w:name w:val="Laad6"/>
    <w:basedOn w:val="Normal"/>
    <w:qFormat/>
    <w:rsid w:val="001655C9"/>
    <w:pPr>
      <w:tabs>
        <w:tab w:val="left" w:pos="-4395"/>
      </w:tabs>
      <w:spacing w:after="0" w:line="240" w:lineRule="auto"/>
      <w:ind w:left="709" w:hanging="709"/>
      <w:jc w:val="both"/>
    </w:pPr>
    <w:rPr>
      <w:rFonts w:ascii="Times New Roman" w:eastAsia="Calibri" w:hAnsi="Times New Roman" w:cs="Times New Roman"/>
      <w:sz w:val="24"/>
      <w:szCs w:val="24"/>
    </w:rPr>
  </w:style>
  <w:style w:type="character" w:customStyle="1" w:styleId="Laad5Mrk">
    <w:name w:val="Laad5 Märk"/>
    <w:basedOn w:val="DefaultParagraphFont"/>
    <w:link w:val="Laad5"/>
    <w:rsid w:val="001655C9"/>
    <w:rPr>
      <w:rFonts w:ascii="Times New Roman" w:eastAsia="Calibri" w:hAnsi="Times New Roman" w:cs="Times New Roman"/>
      <w:sz w:val="24"/>
      <w:szCs w:val="24"/>
    </w:rPr>
  </w:style>
  <w:style w:type="paragraph" w:customStyle="1" w:styleId="Laad7">
    <w:name w:val="Laad7"/>
    <w:basedOn w:val="List"/>
    <w:link w:val="Laad7Mrk"/>
    <w:qFormat/>
    <w:rsid w:val="00DE7071"/>
    <w:pPr>
      <w:numPr>
        <w:numId w:val="3"/>
      </w:numPr>
    </w:pPr>
    <w:rPr>
      <w:b/>
      <w:lang w:val="et-EE"/>
    </w:rPr>
  </w:style>
  <w:style w:type="character" w:customStyle="1" w:styleId="Laad7Mrk">
    <w:name w:val="Laad7 Märk"/>
    <w:basedOn w:val="DefaultParagraphFont"/>
    <w:link w:val="Laad7"/>
    <w:rsid w:val="00DE7071"/>
    <w:rPr>
      <w:rFonts w:ascii="Times" w:eastAsia="Times New Roman" w:hAnsi="Times" w:cs="Times New Roman"/>
      <w:b/>
      <w:sz w:val="24"/>
      <w:szCs w:val="20"/>
    </w:rPr>
  </w:style>
  <w:style w:type="paragraph" w:styleId="PlainText">
    <w:name w:val="Plain Text"/>
    <w:basedOn w:val="Normal"/>
    <w:link w:val="PlainTextChar"/>
    <w:uiPriority w:val="99"/>
    <w:semiHidden/>
    <w:unhideWhenUsed/>
    <w:rsid w:val="00CD4360"/>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CD4360"/>
    <w:rPr>
      <w:rFonts w:ascii="Calibri" w:hAnsi="Calibri"/>
      <w:szCs w:val="21"/>
    </w:rPr>
  </w:style>
  <w:style w:type="character" w:customStyle="1" w:styleId="UnresolvedMention1">
    <w:name w:val="Unresolved Mention1"/>
    <w:basedOn w:val="DefaultParagraphFont"/>
    <w:uiPriority w:val="99"/>
    <w:semiHidden/>
    <w:unhideWhenUsed/>
    <w:rsid w:val="00102EA2"/>
    <w:rPr>
      <w:color w:val="808080"/>
      <w:shd w:val="clear" w:color="auto" w:fill="E6E6E6"/>
    </w:rPr>
  </w:style>
  <w:style w:type="paragraph" w:customStyle="1" w:styleId="WW-Default11">
    <w:name w:val="WW-Default11"/>
    <w:rsid w:val="009438E0"/>
    <w:pPr>
      <w:widowControl w:val="0"/>
      <w:suppressAutoHyphens/>
      <w:autoSpaceDE w:val="0"/>
      <w:spacing w:after="0" w:line="240" w:lineRule="atLeast"/>
    </w:pPr>
    <w:rPr>
      <w:rFonts w:ascii="Helvetica" w:eastAsia="Times New Roman" w:hAnsi="Helvetica" w:cs="Times"/>
      <w:color w:val="000000"/>
      <w:sz w:val="24"/>
      <w:szCs w:val="20"/>
      <w:lang w:val="en-US" w:eastAsia="ar-SA"/>
    </w:rPr>
  </w:style>
  <w:style w:type="character" w:styleId="UnresolvedMention">
    <w:name w:val="Unresolved Mention"/>
    <w:basedOn w:val="DefaultParagraphFont"/>
    <w:uiPriority w:val="99"/>
    <w:semiHidden/>
    <w:unhideWhenUsed/>
    <w:rsid w:val="0092032B"/>
    <w:rPr>
      <w:color w:val="605E5C"/>
      <w:shd w:val="clear" w:color="auto" w:fill="E1DFDD"/>
    </w:rPr>
  </w:style>
  <w:style w:type="table" w:customStyle="1" w:styleId="TableGrid0">
    <w:name w:val="TableGrid"/>
    <w:rsid w:val="00A25EFE"/>
    <w:pPr>
      <w:spacing w:after="0" w:line="240" w:lineRule="auto"/>
    </w:pPr>
    <w:rPr>
      <w:rFonts w:eastAsiaTheme="minorEastAsia"/>
      <w:lang w:eastAsia="et-EE"/>
    </w:rPr>
    <w:tblPr>
      <w:tblCellMar>
        <w:top w:w="0" w:type="dxa"/>
        <w:left w:w="0" w:type="dxa"/>
        <w:bottom w:w="0" w:type="dxa"/>
        <w:right w:w="0" w:type="dxa"/>
      </w:tblCellMar>
    </w:tblPr>
  </w:style>
  <w:style w:type="paragraph" w:styleId="ListBullet3">
    <w:name w:val="List Bullet 3"/>
    <w:basedOn w:val="Normal"/>
    <w:uiPriority w:val="99"/>
    <w:semiHidden/>
    <w:unhideWhenUsed/>
    <w:rsid w:val="00DC4244"/>
    <w:pPr>
      <w:numPr>
        <w:numId w:val="7"/>
      </w:numPr>
      <w:contextualSpacing/>
    </w:pPr>
  </w:style>
  <w:style w:type="paragraph" w:styleId="ListNumber">
    <w:name w:val="List Number"/>
    <w:basedOn w:val="Normal"/>
    <w:uiPriority w:val="99"/>
    <w:semiHidden/>
    <w:unhideWhenUsed/>
    <w:rsid w:val="00DC4244"/>
    <w:pPr>
      <w:numPr>
        <w:numId w:val="8"/>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09948">
      <w:bodyDiv w:val="1"/>
      <w:marLeft w:val="0"/>
      <w:marRight w:val="0"/>
      <w:marTop w:val="0"/>
      <w:marBottom w:val="0"/>
      <w:divBdr>
        <w:top w:val="none" w:sz="0" w:space="0" w:color="auto"/>
        <w:left w:val="none" w:sz="0" w:space="0" w:color="auto"/>
        <w:bottom w:val="none" w:sz="0" w:space="0" w:color="auto"/>
        <w:right w:val="none" w:sz="0" w:space="0" w:color="auto"/>
      </w:divBdr>
    </w:div>
    <w:div w:id="116488543">
      <w:bodyDiv w:val="1"/>
      <w:marLeft w:val="0"/>
      <w:marRight w:val="0"/>
      <w:marTop w:val="0"/>
      <w:marBottom w:val="0"/>
      <w:divBdr>
        <w:top w:val="none" w:sz="0" w:space="0" w:color="auto"/>
        <w:left w:val="none" w:sz="0" w:space="0" w:color="auto"/>
        <w:bottom w:val="none" w:sz="0" w:space="0" w:color="auto"/>
        <w:right w:val="none" w:sz="0" w:space="0" w:color="auto"/>
      </w:divBdr>
    </w:div>
    <w:div w:id="132448532">
      <w:bodyDiv w:val="1"/>
      <w:marLeft w:val="0"/>
      <w:marRight w:val="0"/>
      <w:marTop w:val="0"/>
      <w:marBottom w:val="0"/>
      <w:divBdr>
        <w:top w:val="none" w:sz="0" w:space="0" w:color="auto"/>
        <w:left w:val="none" w:sz="0" w:space="0" w:color="auto"/>
        <w:bottom w:val="none" w:sz="0" w:space="0" w:color="auto"/>
        <w:right w:val="none" w:sz="0" w:space="0" w:color="auto"/>
      </w:divBdr>
    </w:div>
    <w:div w:id="163518064">
      <w:bodyDiv w:val="1"/>
      <w:marLeft w:val="0"/>
      <w:marRight w:val="0"/>
      <w:marTop w:val="0"/>
      <w:marBottom w:val="0"/>
      <w:divBdr>
        <w:top w:val="none" w:sz="0" w:space="0" w:color="auto"/>
        <w:left w:val="none" w:sz="0" w:space="0" w:color="auto"/>
        <w:bottom w:val="none" w:sz="0" w:space="0" w:color="auto"/>
        <w:right w:val="none" w:sz="0" w:space="0" w:color="auto"/>
      </w:divBdr>
    </w:div>
    <w:div w:id="233516128">
      <w:bodyDiv w:val="1"/>
      <w:marLeft w:val="0"/>
      <w:marRight w:val="0"/>
      <w:marTop w:val="0"/>
      <w:marBottom w:val="0"/>
      <w:divBdr>
        <w:top w:val="none" w:sz="0" w:space="0" w:color="auto"/>
        <w:left w:val="none" w:sz="0" w:space="0" w:color="auto"/>
        <w:bottom w:val="none" w:sz="0" w:space="0" w:color="auto"/>
        <w:right w:val="none" w:sz="0" w:space="0" w:color="auto"/>
      </w:divBdr>
    </w:div>
    <w:div w:id="344288510">
      <w:bodyDiv w:val="1"/>
      <w:marLeft w:val="0"/>
      <w:marRight w:val="0"/>
      <w:marTop w:val="0"/>
      <w:marBottom w:val="0"/>
      <w:divBdr>
        <w:top w:val="none" w:sz="0" w:space="0" w:color="auto"/>
        <w:left w:val="none" w:sz="0" w:space="0" w:color="auto"/>
        <w:bottom w:val="none" w:sz="0" w:space="0" w:color="auto"/>
        <w:right w:val="none" w:sz="0" w:space="0" w:color="auto"/>
      </w:divBdr>
    </w:div>
    <w:div w:id="517934533">
      <w:bodyDiv w:val="1"/>
      <w:marLeft w:val="0"/>
      <w:marRight w:val="0"/>
      <w:marTop w:val="0"/>
      <w:marBottom w:val="0"/>
      <w:divBdr>
        <w:top w:val="none" w:sz="0" w:space="0" w:color="auto"/>
        <w:left w:val="none" w:sz="0" w:space="0" w:color="auto"/>
        <w:bottom w:val="none" w:sz="0" w:space="0" w:color="auto"/>
        <w:right w:val="none" w:sz="0" w:space="0" w:color="auto"/>
      </w:divBdr>
    </w:div>
    <w:div w:id="541748231">
      <w:bodyDiv w:val="1"/>
      <w:marLeft w:val="0"/>
      <w:marRight w:val="0"/>
      <w:marTop w:val="0"/>
      <w:marBottom w:val="0"/>
      <w:divBdr>
        <w:top w:val="none" w:sz="0" w:space="0" w:color="auto"/>
        <w:left w:val="none" w:sz="0" w:space="0" w:color="auto"/>
        <w:bottom w:val="none" w:sz="0" w:space="0" w:color="auto"/>
        <w:right w:val="none" w:sz="0" w:space="0" w:color="auto"/>
      </w:divBdr>
    </w:div>
    <w:div w:id="624433424">
      <w:bodyDiv w:val="1"/>
      <w:marLeft w:val="0"/>
      <w:marRight w:val="0"/>
      <w:marTop w:val="0"/>
      <w:marBottom w:val="0"/>
      <w:divBdr>
        <w:top w:val="none" w:sz="0" w:space="0" w:color="auto"/>
        <w:left w:val="none" w:sz="0" w:space="0" w:color="auto"/>
        <w:bottom w:val="none" w:sz="0" w:space="0" w:color="auto"/>
        <w:right w:val="none" w:sz="0" w:space="0" w:color="auto"/>
      </w:divBdr>
    </w:div>
    <w:div w:id="629944600">
      <w:bodyDiv w:val="1"/>
      <w:marLeft w:val="0"/>
      <w:marRight w:val="0"/>
      <w:marTop w:val="0"/>
      <w:marBottom w:val="0"/>
      <w:divBdr>
        <w:top w:val="none" w:sz="0" w:space="0" w:color="auto"/>
        <w:left w:val="none" w:sz="0" w:space="0" w:color="auto"/>
        <w:bottom w:val="none" w:sz="0" w:space="0" w:color="auto"/>
        <w:right w:val="none" w:sz="0" w:space="0" w:color="auto"/>
      </w:divBdr>
    </w:div>
    <w:div w:id="690494287">
      <w:bodyDiv w:val="1"/>
      <w:marLeft w:val="0"/>
      <w:marRight w:val="0"/>
      <w:marTop w:val="0"/>
      <w:marBottom w:val="0"/>
      <w:divBdr>
        <w:top w:val="none" w:sz="0" w:space="0" w:color="auto"/>
        <w:left w:val="none" w:sz="0" w:space="0" w:color="auto"/>
        <w:bottom w:val="none" w:sz="0" w:space="0" w:color="auto"/>
        <w:right w:val="none" w:sz="0" w:space="0" w:color="auto"/>
      </w:divBdr>
    </w:div>
    <w:div w:id="692994356">
      <w:bodyDiv w:val="1"/>
      <w:marLeft w:val="0"/>
      <w:marRight w:val="0"/>
      <w:marTop w:val="0"/>
      <w:marBottom w:val="0"/>
      <w:divBdr>
        <w:top w:val="none" w:sz="0" w:space="0" w:color="auto"/>
        <w:left w:val="none" w:sz="0" w:space="0" w:color="auto"/>
        <w:bottom w:val="none" w:sz="0" w:space="0" w:color="auto"/>
        <w:right w:val="none" w:sz="0" w:space="0" w:color="auto"/>
      </w:divBdr>
    </w:div>
    <w:div w:id="714277167">
      <w:bodyDiv w:val="1"/>
      <w:marLeft w:val="0"/>
      <w:marRight w:val="0"/>
      <w:marTop w:val="0"/>
      <w:marBottom w:val="0"/>
      <w:divBdr>
        <w:top w:val="none" w:sz="0" w:space="0" w:color="auto"/>
        <w:left w:val="none" w:sz="0" w:space="0" w:color="auto"/>
        <w:bottom w:val="none" w:sz="0" w:space="0" w:color="auto"/>
        <w:right w:val="none" w:sz="0" w:space="0" w:color="auto"/>
      </w:divBdr>
    </w:div>
    <w:div w:id="770734411">
      <w:bodyDiv w:val="1"/>
      <w:marLeft w:val="0"/>
      <w:marRight w:val="0"/>
      <w:marTop w:val="0"/>
      <w:marBottom w:val="0"/>
      <w:divBdr>
        <w:top w:val="none" w:sz="0" w:space="0" w:color="auto"/>
        <w:left w:val="none" w:sz="0" w:space="0" w:color="auto"/>
        <w:bottom w:val="none" w:sz="0" w:space="0" w:color="auto"/>
        <w:right w:val="none" w:sz="0" w:space="0" w:color="auto"/>
      </w:divBdr>
    </w:div>
    <w:div w:id="777065788">
      <w:bodyDiv w:val="1"/>
      <w:marLeft w:val="0"/>
      <w:marRight w:val="0"/>
      <w:marTop w:val="0"/>
      <w:marBottom w:val="0"/>
      <w:divBdr>
        <w:top w:val="none" w:sz="0" w:space="0" w:color="auto"/>
        <w:left w:val="none" w:sz="0" w:space="0" w:color="auto"/>
        <w:bottom w:val="none" w:sz="0" w:space="0" w:color="auto"/>
        <w:right w:val="none" w:sz="0" w:space="0" w:color="auto"/>
      </w:divBdr>
    </w:div>
    <w:div w:id="839387829">
      <w:bodyDiv w:val="1"/>
      <w:marLeft w:val="0"/>
      <w:marRight w:val="0"/>
      <w:marTop w:val="0"/>
      <w:marBottom w:val="0"/>
      <w:divBdr>
        <w:top w:val="none" w:sz="0" w:space="0" w:color="auto"/>
        <w:left w:val="none" w:sz="0" w:space="0" w:color="auto"/>
        <w:bottom w:val="none" w:sz="0" w:space="0" w:color="auto"/>
        <w:right w:val="none" w:sz="0" w:space="0" w:color="auto"/>
      </w:divBdr>
    </w:div>
    <w:div w:id="851577719">
      <w:bodyDiv w:val="1"/>
      <w:marLeft w:val="0"/>
      <w:marRight w:val="0"/>
      <w:marTop w:val="0"/>
      <w:marBottom w:val="0"/>
      <w:divBdr>
        <w:top w:val="none" w:sz="0" w:space="0" w:color="auto"/>
        <w:left w:val="none" w:sz="0" w:space="0" w:color="auto"/>
        <w:bottom w:val="none" w:sz="0" w:space="0" w:color="auto"/>
        <w:right w:val="none" w:sz="0" w:space="0" w:color="auto"/>
      </w:divBdr>
    </w:div>
    <w:div w:id="881790761">
      <w:bodyDiv w:val="1"/>
      <w:marLeft w:val="0"/>
      <w:marRight w:val="0"/>
      <w:marTop w:val="0"/>
      <w:marBottom w:val="0"/>
      <w:divBdr>
        <w:top w:val="none" w:sz="0" w:space="0" w:color="auto"/>
        <w:left w:val="none" w:sz="0" w:space="0" w:color="auto"/>
        <w:bottom w:val="none" w:sz="0" w:space="0" w:color="auto"/>
        <w:right w:val="none" w:sz="0" w:space="0" w:color="auto"/>
      </w:divBdr>
    </w:div>
    <w:div w:id="1039353826">
      <w:bodyDiv w:val="1"/>
      <w:marLeft w:val="0"/>
      <w:marRight w:val="0"/>
      <w:marTop w:val="0"/>
      <w:marBottom w:val="0"/>
      <w:divBdr>
        <w:top w:val="none" w:sz="0" w:space="0" w:color="auto"/>
        <w:left w:val="none" w:sz="0" w:space="0" w:color="auto"/>
        <w:bottom w:val="none" w:sz="0" w:space="0" w:color="auto"/>
        <w:right w:val="none" w:sz="0" w:space="0" w:color="auto"/>
      </w:divBdr>
    </w:div>
    <w:div w:id="1119765844">
      <w:bodyDiv w:val="1"/>
      <w:marLeft w:val="0"/>
      <w:marRight w:val="0"/>
      <w:marTop w:val="0"/>
      <w:marBottom w:val="0"/>
      <w:divBdr>
        <w:top w:val="none" w:sz="0" w:space="0" w:color="auto"/>
        <w:left w:val="none" w:sz="0" w:space="0" w:color="auto"/>
        <w:bottom w:val="none" w:sz="0" w:space="0" w:color="auto"/>
        <w:right w:val="none" w:sz="0" w:space="0" w:color="auto"/>
      </w:divBdr>
    </w:div>
    <w:div w:id="1205757562">
      <w:bodyDiv w:val="1"/>
      <w:marLeft w:val="0"/>
      <w:marRight w:val="0"/>
      <w:marTop w:val="0"/>
      <w:marBottom w:val="0"/>
      <w:divBdr>
        <w:top w:val="none" w:sz="0" w:space="0" w:color="auto"/>
        <w:left w:val="none" w:sz="0" w:space="0" w:color="auto"/>
        <w:bottom w:val="none" w:sz="0" w:space="0" w:color="auto"/>
        <w:right w:val="none" w:sz="0" w:space="0" w:color="auto"/>
      </w:divBdr>
    </w:div>
    <w:div w:id="1233077692">
      <w:bodyDiv w:val="1"/>
      <w:marLeft w:val="0"/>
      <w:marRight w:val="0"/>
      <w:marTop w:val="0"/>
      <w:marBottom w:val="0"/>
      <w:divBdr>
        <w:top w:val="none" w:sz="0" w:space="0" w:color="auto"/>
        <w:left w:val="none" w:sz="0" w:space="0" w:color="auto"/>
        <w:bottom w:val="none" w:sz="0" w:space="0" w:color="auto"/>
        <w:right w:val="none" w:sz="0" w:space="0" w:color="auto"/>
      </w:divBdr>
    </w:div>
    <w:div w:id="1272859338">
      <w:bodyDiv w:val="1"/>
      <w:marLeft w:val="0"/>
      <w:marRight w:val="0"/>
      <w:marTop w:val="0"/>
      <w:marBottom w:val="0"/>
      <w:divBdr>
        <w:top w:val="none" w:sz="0" w:space="0" w:color="auto"/>
        <w:left w:val="none" w:sz="0" w:space="0" w:color="auto"/>
        <w:bottom w:val="none" w:sz="0" w:space="0" w:color="auto"/>
        <w:right w:val="none" w:sz="0" w:space="0" w:color="auto"/>
      </w:divBdr>
    </w:div>
    <w:div w:id="1348168204">
      <w:bodyDiv w:val="1"/>
      <w:marLeft w:val="0"/>
      <w:marRight w:val="0"/>
      <w:marTop w:val="0"/>
      <w:marBottom w:val="0"/>
      <w:divBdr>
        <w:top w:val="none" w:sz="0" w:space="0" w:color="auto"/>
        <w:left w:val="none" w:sz="0" w:space="0" w:color="auto"/>
        <w:bottom w:val="none" w:sz="0" w:space="0" w:color="auto"/>
        <w:right w:val="none" w:sz="0" w:space="0" w:color="auto"/>
      </w:divBdr>
    </w:div>
    <w:div w:id="1395740685">
      <w:bodyDiv w:val="1"/>
      <w:marLeft w:val="0"/>
      <w:marRight w:val="0"/>
      <w:marTop w:val="0"/>
      <w:marBottom w:val="0"/>
      <w:divBdr>
        <w:top w:val="none" w:sz="0" w:space="0" w:color="auto"/>
        <w:left w:val="none" w:sz="0" w:space="0" w:color="auto"/>
        <w:bottom w:val="none" w:sz="0" w:space="0" w:color="auto"/>
        <w:right w:val="none" w:sz="0" w:space="0" w:color="auto"/>
      </w:divBdr>
    </w:div>
    <w:div w:id="1422603095">
      <w:bodyDiv w:val="1"/>
      <w:marLeft w:val="0"/>
      <w:marRight w:val="0"/>
      <w:marTop w:val="0"/>
      <w:marBottom w:val="0"/>
      <w:divBdr>
        <w:top w:val="none" w:sz="0" w:space="0" w:color="auto"/>
        <w:left w:val="none" w:sz="0" w:space="0" w:color="auto"/>
        <w:bottom w:val="none" w:sz="0" w:space="0" w:color="auto"/>
        <w:right w:val="none" w:sz="0" w:space="0" w:color="auto"/>
      </w:divBdr>
    </w:div>
    <w:div w:id="1522671458">
      <w:bodyDiv w:val="1"/>
      <w:marLeft w:val="0"/>
      <w:marRight w:val="0"/>
      <w:marTop w:val="0"/>
      <w:marBottom w:val="0"/>
      <w:divBdr>
        <w:top w:val="none" w:sz="0" w:space="0" w:color="auto"/>
        <w:left w:val="none" w:sz="0" w:space="0" w:color="auto"/>
        <w:bottom w:val="none" w:sz="0" w:space="0" w:color="auto"/>
        <w:right w:val="none" w:sz="0" w:space="0" w:color="auto"/>
      </w:divBdr>
    </w:div>
    <w:div w:id="1550220958">
      <w:bodyDiv w:val="1"/>
      <w:marLeft w:val="0"/>
      <w:marRight w:val="0"/>
      <w:marTop w:val="0"/>
      <w:marBottom w:val="0"/>
      <w:divBdr>
        <w:top w:val="none" w:sz="0" w:space="0" w:color="auto"/>
        <w:left w:val="none" w:sz="0" w:space="0" w:color="auto"/>
        <w:bottom w:val="none" w:sz="0" w:space="0" w:color="auto"/>
        <w:right w:val="none" w:sz="0" w:space="0" w:color="auto"/>
      </w:divBdr>
    </w:div>
    <w:div w:id="1597329272">
      <w:bodyDiv w:val="1"/>
      <w:marLeft w:val="0"/>
      <w:marRight w:val="0"/>
      <w:marTop w:val="0"/>
      <w:marBottom w:val="0"/>
      <w:divBdr>
        <w:top w:val="none" w:sz="0" w:space="0" w:color="auto"/>
        <w:left w:val="none" w:sz="0" w:space="0" w:color="auto"/>
        <w:bottom w:val="none" w:sz="0" w:space="0" w:color="auto"/>
        <w:right w:val="none" w:sz="0" w:space="0" w:color="auto"/>
      </w:divBdr>
    </w:div>
    <w:div w:id="1681153975">
      <w:bodyDiv w:val="1"/>
      <w:marLeft w:val="0"/>
      <w:marRight w:val="0"/>
      <w:marTop w:val="0"/>
      <w:marBottom w:val="0"/>
      <w:divBdr>
        <w:top w:val="none" w:sz="0" w:space="0" w:color="auto"/>
        <w:left w:val="none" w:sz="0" w:space="0" w:color="auto"/>
        <w:bottom w:val="none" w:sz="0" w:space="0" w:color="auto"/>
        <w:right w:val="none" w:sz="0" w:space="0" w:color="auto"/>
      </w:divBdr>
    </w:div>
    <w:div w:id="1685474633">
      <w:bodyDiv w:val="1"/>
      <w:marLeft w:val="0"/>
      <w:marRight w:val="0"/>
      <w:marTop w:val="0"/>
      <w:marBottom w:val="0"/>
      <w:divBdr>
        <w:top w:val="none" w:sz="0" w:space="0" w:color="auto"/>
        <w:left w:val="none" w:sz="0" w:space="0" w:color="auto"/>
        <w:bottom w:val="none" w:sz="0" w:space="0" w:color="auto"/>
        <w:right w:val="none" w:sz="0" w:space="0" w:color="auto"/>
      </w:divBdr>
    </w:div>
    <w:div w:id="1689671282">
      <w:bodyDiv w:val="1"/>
      <w:marLeft w:val="0"/>
      <w:marRight w:val="0"/>
      <w:marTop w:val="0"/>
      <w:marBottom w:val="0"/>
      <w:divBdr>
        <w:top w:val="none" w:sz="0" w:space="0" w:color="auto"/>
        <w:left w:val="none" w:sz="0" w:space="0" w:color="auto"/>
        <w:bottom w:val="none" w:sz="0" w:space="0" w:color="auto"/>
        <w:right w:val="none" w:sz="0" w:space="0" w:color="auto"/>
      </w:divBdr>
    </w:div>
    <w:div w:id="1706519710">
      <w:bodyDiv w:val="1"/>
      <w:marLeft w:val="0"/>
      <w:marRight w:val="0"/>
      <w:marTop w:val="0"/>
      <w:marBottom w:val="0"/>
      <w:divBdr>
        <w:top w:val="none" w:sz="0" w:space="0" w:color="auto"/>
        <w:left w:val="none" w:sz="0" w:space="0" w:color="auto"/>
        <w:bottom w:val="none" w:sz="0" w:space="0" w:color="auto"/>
        <w:right w:val="none" w:sz="0" w:space="0" w:color="auto"/>
      </w:divBdr>
    </w:div>
    <w:div w:id="1718164351">
      <w:bodyDiv w:val="1"/>
      <w:marLeft w:val="0"/>
      <w:marRight w:val="0"/>
      <w:marTop w:val="0"/>
      <w:marBottom w:val="0"/>
      <w:divBdr>
        <w:top w:val="none" w:sz="0" w:space="0" w:color="auto"/>
        <w:left w:val="none" w:sz="0" w:space="0" w:color="auto"/>
        <w:bottom w:val="none" w:sz="0" w:space="0" w:color="auto"/>
        <w:right w:val="none" w:sz="0" w:space="0" w:color="auto"/>
      </w:divBdr>
    </w:div>
    <w:div w:id="1788305502">
      <w:bodyDiv w:val="1"/>
      <w:marLeft w:val="0"/>
      <w:marRight w:val="0"/>
      <w:marTop w:val="0"/>
      <w:marBottom w:val="0"/>
      <w:divBdr>
        <w:top w:val="none" w:sz="0" w:space="0" w:color="auto"/>
        <w:left w:val="none" w:sz="0" w:space="0" w:color="auto"/>
        <w:bottom w:val="none" w:sz="0" w:space="0" w:color="auto"/>
        <w:right w:val="none" w:sz="0" w:space="0" w:color="auto"/>
      </w:divBdr>
    </w:div>
    <w:div w:id="1803888160">
      <w:bodyDiv w:val="1"/>
      <w:marLeft w:val="0"/>
      <w:marRight w:val="0"/>
      <w:marTop w:val="0"/>
      <w:marBottom w:val="0"/>
      <w:divBdr>
        <w:top w:val="none" w:sz="0" w:space="0" w:color="auto"/>
        <w:left w:val="none" w:sz="0" w:space="0" w:color="auto"/>
        <w:bottom w:val="none" w:sz="0" w:space="0" w:color="auto"/>
        <w:right w:val="none" w:sz="0" w:space="0" w:color="auto"/>
      </w:divBdr>
    </w:div>
    <w:div w:id="1855147029">
      <w:bodyDiv w:val="1"/>
      <w:marLeft w:val="0"/>
      <w:marRight w:val="0"/>
      <w:marTop w:val="0"/>
      <w:marBottom w:val="0"/>
      <w:divBdr>
        <w:top w:val="none" w:sz="0" w:space="0" w:color="auto"/>
        <w:left w:val="none" w:sz="0" w:space="0" w:color="auto"/>
        <w:bottom w:val="none" w:sz="0" w:space="0" w:color="auto"/>
        <w:right w:val="none" w:sz="0" w:space="0" w:color="auto"/>
      </w:divBdr>
    </w:div>
    <w:div w:id="2008702487">
      <w:bodyDiv w:val="1"/>
      <w:marLeft w:val="0"/>
      <w:marRight w:val="0"/>
      <w:marTop w:val="0"/>
      <w:marBottom w:val="0"/>
      <w:divBdr>
        <w:top w:val="none" w:sz="0" w:space="0" w:color="auto"/>
        <w:left w:val="none" w:sz="0" w:space="0" w:color="auto"/>
        <w:bottom w:val="none" w:sz="0" w:space="0" w:color="auto"/>
        <w:right w:val="none" w:sz="0" w:space="0" w:color="auto"/>
      </w:divBdr>
    </w:div>
    <w:div w:id="2101829179">
      <w:bodyDiv w:val="1"/>
      <w:marLeft w:val="0"/>
      <w:marRight w:val="0"/>
      <w:marTop w:val="0"/>
      <w:marBottom w:val="0"/>
      <w:divBdr>
        <w:top w:val="none" w:sz="0" w:space="0" w:color="auto"/>
        <w:left w:val="none" w:sz="0" w:space="0" w:color="auto"/>
        <w:bottom w:val="none" w:sz="0" w:space="0" w:color="auto"/>
        <w:right w:val="none" w:sz="0" w:space="0" w:color="auto"/>
      </w:divBdr>
    </w:div>
    <w:div w:id="2123186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Juhised" ma:contentTypeID="0x0101000F896112CED05847B01C9D811E0CF35B00A41E83377094CE458213C505358D9283" ma:contentTypeVersion="13" ma:contentTypeDescription="Juhised ja käskkirjad" ma:contentTypeScope="" ma:versionID="d5680e639b17bd644cd7718baa024a17">
  <xsd:schema xmlns:xsd="http://www.w3.org/2001/XMLSchema" xmlns:xs="http://www.w3.org/2001/XMLSchema" xmlns:p="http://schemas.microsoft.com/office/2006/metadata/properties" xmlns:ns2="50fb2972-d693-4d00-9f27-c6c78240043b" xmlns:ns3="http://schemas.microsoft.com/sharepoint/v3/fields" xmlns:ns4="b616425f-44d1-4aec-aedb-2449d2d16618" targetNamespace="http://schemas.microsoft.com/office/2006/metadata/properties" ma:root="true" ma:fieldsID="bad4fbd660eb273dbdc0aa1167e6eda2" ns2:_="" ns3:_="" ns4:_="">
    <xsd:import namespace="50fb2972-d693-4d00-9f27-c6c78240043b"/>
    <xsd:import namespace="http://schemas.microsoft.com/sharepoint/v3/fields"/>
    <xsd:import namespace="b616425f-44d1-4aec-aedb-2449d2d16618"/>
    <xsd:element name="properties">
      <xsd:complexType>
        <xsd:sequence>
          <xsd:element name="documentManagement">
            <xsd:complexType>
              <xsd:all>
                <xsd:element ref="ns2:Protsessi_x0020_nimetus" minOccurs="0"/>
                <xsd:element ref="ns2:Dokumendi_x0020_tüüp" minOccurs="0"/>
                <xsd:element ref="ns2:Nimetus" minOccurs="0"/>
                <xsd:element ref="ns2:Kehtiv_x0020_alates_x0020__x002f__x0020_KK_x0020_kuupäev" minOccurs="0"/>
                <xsd:element ref="ns3:_Version" minOccurs="0"/>
                <xsd:element ref="ns2:Asendab_x0020_KK" minOccurs="0"/>
                <xsd:element ref="ns2:Protsessijuht" minOccurs="0"/>
                <xsd:element ref="ns2:Protsessi_x0020_omanik" minOccurs="0"/>
                <xsd:element ref="ns2:Protsessi_x0020_tulem_x0020__x0028_avalik_x0020_teenus_x0029_" minOccurs="0"/>
                <xsd:element ref="ns4:Selgi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fb2972-d693-4d00-9f27-c6c78240043b" elementFormDefault="qualified">
    <xsd:import namespace="http://schemas.microsoft.com/office/2006/documentManagement/types"/>
    <xsd:import namespace="http://schemas.microsoft.com/office/infopath/2007/PartnerControls"/>
    <xsd:element name="Protsessi_x0020_nimetus" ma:index="2" nillable="true" ma:displayName="Protsessi nimetus" ma:internalName="Protsessi_x0020_nimetus">
      <xsd:simpleType>
        <xsd:restriction base="dms:Note">
          <xsd:maxLength value="255"/>
        </xsd:restriction>
      </xsd:simpleType>
    </xsd:element>
    <xsd:element name="Dokumendi_x0020_tüüp" ma:index="3" nillable="true" ma:displayName="Dokumendi tüüp" ma:internalName="Dokumendi_x0020_t_x00fc__x00fc_p">
      <xsd:simpleType>
        <xsd:restriction base="dms:Note">
          <xsd:maxLength value="255"/>
        </xsd:restriction>
      </xsd:simpleType>
    </xsd:element>
    <xsd:element name="Nimetus" ma:index="4" nillable="true" ma:displayName="Nimetus" ma:internalName="Nimetus">
      <xsd:simpleType>
        <xsd:restriction base="dms:Unknown"/>
      </xsd:simpleType>
    </xsd:element>
    <xsd:element name="Kehtiv_x0020_alates_x0020__x002f__x0020_KK_x0020_kuupäev" ma:index="5" nillable="true" ma:displayName="Kehtiv alates / KK kuupäev" ma:internalName="Kehtiv_x0020_alates_x0020__x002F__x0020_KK_x0020_kuup_x00e4_ev">
      <xsd:simpleType>
        <xsd:restriction base="dms:Note">
          <xsd:maxLength value="255"/>
        </xsd:restriction>
      </xsd:simpleType>
    </xsd:element>
    <xsd:element name="Asendab_x0020_KK" ma:index="7" nillable="true" ma:displayName="Asendab KK" ma:internalName="Asendab_x0020_KK">
      <xsd:simpleType>
        <xsd:restriction base="dms:Note">
          <xsd:maxLength value="255"/>
        </xsd:restriction>
      </xsd:simpleType>
    </xsd:element>
    <xsd:element name="Protsessijuht" ma:index="8" nillable="true" ma:displayName="Protsessijuht" ma:list="UserInfo" ma:SharePointGroup="0" ma:internalName="Protsessijuh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omanik" ma:index="9" nillable="true" ma:displayName="Protsessi omanik" ma:list="UserInfo" ma:SharePointGroup="0" ma:internalName="Protsessi_x0020_oma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tulem_x0020__x0028_avalik_x0020_teenus_x0029_" ma:index="10" nillable="true" ma:displayName="Protsessi tulem (avalik teenus)" ma:internalName="Protsessi_x0020_tulem_x0020__x0028_avalik_x0020_teenus_x0029_">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6" nillable="true" ma:displayName="Versioon"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16425f-44d1-4aec-aedb-2449d2d16618" elementFormDefault="qualified">
    <xsd:import namespace="http://schemas.microsoft.com/office/2006/documentManagement/types"/>
    <xsd:import namespace="http://schemas.microsoft.com/office/infopath/2007/PartnerControls"/>
    <xsd:element name="Selgitus" ma:index="17" nillable="true" ma:displayName="Selgitus" ma:internalName="Selgitu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utüüp"/>
        <xsd:element ref="dc:title" minOccurs="0" maxOccurs="1" ma:index="1"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elgitus xmlns="b616425f-44d1-4aec-aedb-2449d2d16618" xsi:nil="true"/>
    <Kehtiv_x0020_alates_x0020__x002f__x0020_KK_x0020_kuupäev xmlns="50fb2972-d693-4d00-9f27-c6c78240043b">13.04.2016 kk nr 90</Kehtiv_x0020_alates_x0020__x002f__x0020_KK_x0020_kuupäev>
    <_Version xmlns="http://schemas.microsoft.com/sharepoint/v3/fields" xsi:nil="true"/>
    <Dokumendi_x0020_tüüp xmlns="50fb2972-d693-4d00-9f27-c6c78240043b" xsi:nil="true"/>
    <Protsessi_x0020_nimetus xmlns="50fb2972-d693-4d00-9f27-c6c78240043b" xsi:nil="true"/>
    <Nimetus xmlns="50fb2972-d693-4d00-9f27-c6c78240043b">&lt;dl&gt;
  &lt;dt&gt;PreviewImageSource&lt;/dt&gt;
  &lt;dd&gt;
    &lt;a href="/Style%20Library/Media%20Player/VideoPreview.png"&gt;link&lt;/a&gt;
  &lt;/dd&gt;
  &lt;dt&gt;DisplayMode&lt;/dt&gt;
  &lt;dd&gt;Inline&lt;/dd&gt;
  &lt;dt&gt;AutoPlay&lt;/dt&gt;
  &lt;dd&gt;False&lt;/dd&gt;
  &lt;dt&gt;Loop&lt;/dt&gt;
  &lt;dd&gt;False&lt;/dd&gt;
  &lt;dt&gt;InlineHeight&lt;/dt&gt;
  &lt;dd&gt;360px&lt;/dd&gt;
  &lt;dt&gt;InlineWidth&lt;/dt&gt;
  &lt;dd&gt;640px&lt;/dd&gt;
  &lt;dt&gt;ShowEmbedControl&lt;/dt&gt;
  &lt;dd&gt;False&lt;/dd&gt;
  &lt;dt&gt;ConfigureFromContext&lt;/dt&gt;
  &lt;dd&gt;False&lt;/dd&gt;
&lt;/dl&gt;</Nimetus>
    <Asendab_x0020_KK xmlns="50fb2972-d693-4d00-9f27-c6c78240043b" xsi:nil="true"/>
    <Protsessi_x0020_tulem_x0020__x0028_avalik_x0020_teenus_x0029_ xmlns="50fb2972-d693-4d00-9f27-c6c78240043b" xsi:nil="true"/>
    <Protsessijuht xmlns="50fb2972-d693-4d00-9f27-c6c78240043b">
      <UserInfo>
        <DisplayName/>
        <AccountId xsi:nil="true"/>
        <AccountType/>
      </UserInfo>
    </Protsessijuht>
    <Protsessi_x0020_omanik xmlns="50fb2972-d693-4d00-9f27-c6c78240043b">
      <UserInfo>
        <DisplayName/>
        <AccountId xsi:nil="true"/>
        <AccountType/>
      </UserInfo>
    </Protsessi_x0020_omanik>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9C34C0-6553-400C-AF12-9AA7CC01391A}">
  <ds:schemaRefs>
    <ds:schemaRef ds:uri="http://schemas.microsoft.com/sharepoint/v3/contenttype/forms"/>
  </ds:schemaRefs>
</ds:datastoreItem>
</file>

<file path=customXml/itemProps2.xml><?xml version="1.0" encoding="utf-8"?>
<ds:datastoreItem xmlns:ds="http://schemas.openxmlformats.org/officeDocument/2006/customXml" ds:itemID="{9756B34D-1FB3-45B7-BC95-020556531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fb2972-d693-4d00-9f27-c6c78240043b"/>
    <ds:schemaRef ds:uri="http://schemas.microsoft.com/sharepoint/v3/fields"/>
    <ds:schemaRef ds:uri="b616425f-44d1-4aec-aedb-2449d2d166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51795F-E7D7-4487-9C52-81023005B4D1}">
  <ds:schemaRefs>
    <ds:schemaRef ds:uri="http://schemas.microsoft.com/office/2006/metadata/properties"/>
    <ds:schemaRef ds:uri="http://schemas.microsoft.com/office/infopath/2007/PartnerControls"/>
    <ds:schemaRef ds:uri="b616425f-44d1-4aec-aedb-2449d2d16618"/>
    <ds:schemaRef ds:uri="50fb2972-d693-4d00-9f27-c6c78240043b"/>
    <ds:schemaRef ds:uri="http://schemas.microsoft.com/sharepoint/v3/fields"/>
  </ds:schemaRefs>
</ds:datastoreItem>
</file>

<file path=customXml/itemProps4.xml><?xml version="1.0" encoding="utf-8"?>
<ds:datastoreItem xmlns:ds="http://schemas.openxmlformats.org/officeDocument/2006/customXml" ds:itemID="{C3FABAE6-84AE-44BF-9924-A0E6EAAC4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Pages>
  <Words>213</Words>
  <Characters>1240</Characters>
  <Application>Microsoft Office Word</Application>
  <DocSecurity>0</DocSecurity>
  <Lines>10</Lines>
  <Paragraphs>2</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Siniväli</dc:creator>
  <cp:keywords/>
  <dc:description/>
  <cp:lastModifiedBy>Heinla, Jaanus</cp:lastModifiedBy>
  <cp:revision>25</cp:revision>
  <cp:lastPrinted>2018-09-20T08:08:00Z</cp:lastPrinted>
  <dcterms:created xsi:type="dcterms:W3CDTF">2024-01-05T13:58:00Z</dcterms:created>
  <dcterms:modified xsi:type="dcterms:W3CDTF">2025-12-08T08:28:00Z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0x0101000F896112CED05847B01C9D811E0CF35B00A41E83377094CE458213C505358D9283</vt:lpwstr>
  </property>
  <property fmtid="{D5CDD505-2E9C-101B-9397-08002B2CF9AE}" pid="3" name="MSIP_Label_498a93e5-34d1-4068-98bc-b5dd369e4a79_Enabled">
    <vt:lpwstr>true</vt:lpwstr>
  </property>
  <property fmtid="{D5CDD505-2E9C-101B-9397-08002B2CF9AE}" pid="4" name="MSIP_Label_498a93e5-34d1-4068-98bc-b5dd369e4a79_SetDate">
    <vt:lpwstr>2021-07-15T05:52:19Z</vt:lpwstr>
  </property>
  <property fmtid="{D5CDD505-2E9C-101B-9397-08002B2CF9AE}" pid="5" name="MSIP_Label_498a93e5-34d1-4068-98bc-b5dd369e4a79_Method">
    <vt:lpwstr>Privileged</vt:lpwstr>
  </property>
  <property fmtid="{D5CDD505-2E9C-101B-9397-08002B2CF9AE}" pid="6" name="MSIP_Label_498a93e5-34d1-4068-98bc-b5dd369e4a79_Name">
    <vt:lpwstr>Sweco Public</vt:lpwstr>
  </property>
  <property fmtid="{D5CDD505-2E9C-101B-9397-08002B2CF9AE}" pid="7" name="MSIP_Label_498a93e5-34d1-4068-98bc-b5dd369e4a79_SiteId">
    <vt:lpwstr>b7872ef0-9a00-4c18-8a4a-c7d25c778a9e</vt:lpwstr>
  </property>
  <property fmtid="{D5CDD505-2E9C-101B-9397-08002B2CF9AE}" pid="8" name="MSIP_Label_498a93e5-34d1-4068-98bc-b5dd369e4a79_ActionId">
    <vt:lpwstr>354b1612-679d-4375-bc21-8bdc024d25a0</vt:lpwstr>
  </property>
  <property fmtid="{D5CDD505-2E9C-101B-9397-08002B2CF9AE}" pid="9" name="MSIP_Label_498a93e5-34d1-4068-98bc-b5dd369e4a79_ContentBits">
    <vt:lpwstr>0</vt:lpwstr>
  </property>
</Properties>
</file>